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725" w:rsidRDefault="00933725" w:rsidP="001945FD">
      <w:pPr>
        <w:pStyle w:val="Sinespaciado"/>
        <w:jc w:val="center"/>
        <w:rPr>
          <w:rFonts w:ascii="Arial" w:hAnsi="Arial" w:cs="Arial"/>
          <w:b/>
          <w:sz w:val="24"/>
          <w:szCs w:val="24"/>
        </w:rPr>
      </w:pPr>
    </w:p>
    <w:p w:rsidR="00630F85" w:rsidRDefault="00630F85" w:rsidP="001945FD">
      <w:pPr>
        <w:pStyle w:val="Sinespaciado"/>
        <w:jc w:val="center"/>
        <w:rPr>
          <w:rFonts w:ascii="Arial" w:hAnsi="Arial" w:cs="Arial"/>
          <w:b/>
          <w:sz w:val="24"/>
          <w:szCs w:val="24"/>
        </w:rPr>
      </w:pPr>
    </w:p>
    <w:p w:rsidR="001945FD" w:rsidRDefault="008114ED" w:rsidP="0093597D">
      <w:pPr>
        <w:pStyle w:val="Sinespaciado"/>
        <w:rPr>
          <w:rFonts w:ascii="Arial" w:hAnsi="Arial" w:cs="Arial"/>
          <w:sz w:val="24"/>
          <w:szCs w:val="24"/>
        </w:rPr>
      </w:pPr>
      <w:r>
        <w:rPr>
          <w:rFonts w:ascii="Arial" w:hAnsi="Arial" w:cs="Arial"/>
          <w:sz w:val="24"/>
          <w:szCs w:val="24"/>
        </w:rPr>
        <w:t xml:space="preserve"> </w:t>
      </w:r>
    </w:p>
    <w:p w:rsidR="008114ED" w:rsidRDefault="008114ED" w:rsidP="0093597D">
      <w:pPr>
        <w:pStyle w:val="Sinespaciado"/>
        <w:rPr>
          <w:rFonts w:ascii="Arial" w:hAnsi="Arial" w:cs="Arial"/>
          <w:sz w:val="24"/>
          <w:szCs w:val="24"/>
        </w:rPr>
      </w:pPr>
      <w:r>
        <w:rPr>
          <w:rFonts w:ascii="Arial" w:hAnsi="Arial" w:cs="Arial"/>
          <w:sz w:val="24"/>
          <w:szCs w:val="24"/>
        </w:rPr>
        <w:t xml:space="preserve">F3 PLAN DE ESTUDIO </w:t>
      </w:r>
    </w:p>
    <w:p w:rsidR="00D40317" w:rsidRDefault="00D40317" w:rsidP="0093597D">
      <w:pPr>
        <w:pStyle w:val="Sinespaciado"/>
        <w:rPr>
          <w:rFonts w:ascii="Arial" w:hAnsi="Arial" w:cs="Arial"/>
          <w:sz w:val="24"/>
          <w:szCs w:val="24"/>
        </w:rPr>
      </w:pPr>
    </w:p>
    <w:tbl>
      <w:tblPr>
        <w:tblStyle w:val="Tablaconcuadrcula"/>
        <w:tblW w:w="5000" w:type="pct"/>
        <w:tblLook w:val="04A0"/>
      </w:tblPr>
      <w:tblGrid>
        <w:gridCol w:w="1505"/>
        <w:gridCol w:w="1657"/>
        <w:gridCol w:w="1833"/>
        <w:gridCol w:w="1521"/>
        <w:gridCol w:w="217"/>
        <w:gridCol w:w="1434"/>
        <w:gridCol w:w="1899"/>
        <w:gridCol w:w="1433"/>
        <w:gridCol w:w="1723"/>
      </w:tblGrid>
      <w:tr w:rsidR="00D40317" w:rsidRPr="003A08BD" w:rsidTr="00013EED">
        <w:tc>
          <w:tcPr>
            <w:tcW w:w="5000" w:type="pct"/>
            <w:gridSpan w:val="9"/>
          </w:tcPr>
          <w:p w:rsidR="00D40317" w:rsidRPr="003A08BD" w:rsidRDefault="00D40317" w:rsidP="00013EED">
            <w:pPr>
              <w:rPr>
                <w:rFonts w:ascii="Arial" w:hAnsi="Arial" w:cs="Arial"/>
                <w:b/>
                <w:sz w:val="24"/>
                <w:szCs w:val="24"/>
              </w:rPr>
            </w:pPr>
            <w:r w:rsidRPr="003A08BD">
              <w:rPr>
                <w:rFonts w:ascii="Arial" w:hAnsi="Arial" w:cs="Arial"/>
                <w:b/>
                <w:sz w:val="24"/>
                <w:szCs w:val="24"/>
              </w:rPr>
              <w:t>CICLOS  5</w:t>
            </w:r>
          </w:p>
          <w:tbl>
            <w:tblPr>
              <w:tblW w:w="9251" w:type="dxa"/>
              <w:tblCellSpacing w:w="15" w:type="dxa"/>
              <w:tblCellMar>
                <w:top w:w="15" w:type="dxa"/>
                <w:left w:w="15" w:type="dxa"/>
                <w:bottom w:w="15" w:type="dxa"/>
                <w:right w:w="15" w:type="dxa"/>
              </w:tblCellMar>
              <w:tblLook w:val="04A0"/>
            </w:tblPr>
            <w:tblGrid>
              <w:gridCol w:w="8906"/>
              <w:gridCol w:w="345"/>
            </w:tblGrid>
            <w:tr w:rsidR="00D40317" w:rsidRPr="003A08BD" w:rsidTr="00013EED">
              <w:trPr>
                <w:trHeight w:val="514"/>
                <w:tblCellSpacing w:w="15" w:type="dxa"/>
              </w:trPr>
              <w:tc>
                <w:tcPr>
                  <w:tcW w:w="8861" w:type="dxa"/>
                  <w:vAlign w:val="center"/>
                  <w:hideMark/>
                </w:tcPr>
                <w:p w:rsidR="00D40317" w:rsidRPr="003A08BD" w:rsidRDefault="00D40317" w:rsidP="00013EED">
                  <w:pPr>
                    <w:rPr>
                      <w:rFonts w:ascii="Arial" w:hAnsi="Arial" w:cs="Arial"/>
                      <w:b/>
                      <w:sz w:val="24"/>
                      <w:szCs w:val="24"/>
                    </w:rPr>
                  </w:pPr>
                  <w:r w:rsidRPr="003A08BD">
                    <w:rPr>
                      <w:rFonts w:ascii="Arial" w:eastAsia="Times New Roman" w:hAnsi="Arial" w:cs="Arial"/>
                      <w:b/>
                      <w:color w:val="000000"/>
                      <w:sz w:val="24"/>
                      <w:szCs w:val="24"/>
                    </w:rPr>
                    <w:t xml:space="preserve">Grados 10°- 11°  </w:t>
                  </w:r>
                </w:p>
              </w:tc>
              <w:tc>
                <w:tcPr>
                  <w:tcW w:w="300" w:type="dxa"/>
                </w:tcPr>
                <w:p w:rsidR="00D40317" w:rsidRPr="003A08BD" w:rsidRDefault="00D40317" w:rsidP="00013EED">
                  <w:pPr>
                    <w:rPr>
                      <w:rFonts w:ascii="Arial" w:eastAsia="Times New Roman" w:hAnsi="Arial" w:cs="Arial"/>
                      <w:b/>
                      <w:color w:val="000000"/>
                      <w:sz w:val="24"/>
                      <w:szCs w:val="24"/>
                    </w:rPr>
                  </w:pPr>
                </w:p>
              </w:tc>
            </w:tr>
          </w:tbl>
          <w:p w:rsidR="00D40317" w:rsidRPr="003A08BD" w:rsidRDefault="00D40317" w:rsidP="00013EED">
            <w:pPr>
              <w:rPr>
                <w:rFonts w:ascii="Arial" w:eastAsia="Times New Roman" w:hAnsi="Arial" w:cs="Arial"/>
                <w:color w:val="000000"/>
                <w:sz w:val="24"/>
                <w:szCs w:val="24"/>
              </w:rPr>
            </w:pPr>
          </w:p>
        </w:tc>
      </w:tr>
      <w:tr w:rsidR="00D40317" w:rsidRPr="003A08BD" w:rsidTr="00013EED">
        <w:tc>
          <w:tcPr>
            <w:tcW w:w="650" w:type="pct"/>
          </w:tcPr>
          <w:p w:rsidR="00D40317" w:rsidRPr="003A08BD" w:rsidRDefault="00D40317" w:rsidP="00013EED">
            <w:pPr>
              <w:rPr>
                <w:rFonts w:ascii="Arial" w:hAnsi="Arial" w:cs="Arial"/>
                <w:sz w:val="24"/>
                <w:szCs w:val="24"/>
              </w:rPr>
            </w:pPr>
            <w:r w:rsidRPr="003A08BD">
              <w:rPr>
                <w:rFonts w:ascii="Arial" w:hAnsi="Arial" w:cs="Arial"/>
                <w:sz w:val="24"/>
                <w:szCs w:val="24"/>
              </w:rPr>
              <w:t>Meta por ciclo</w:t>
            </w:r>
          </w:p>
        </w:tc>
        <w:tc>
          <w:tcPr>
            <w:tcW w:w="4350" w:type="pct"/>
            <w:gridSpan w:val="8"/>
          </w:tcPr>
          <w:p w:rsidR="00D40317" w:rsidRPr="003A08BD" w:rsidRDefault="00D40317" w:rsidP="00013EED">
            <w:pPr>
              <w:rPr>
                <w:rFonts w:ascii="Arial" w:hAnsi="Arial" w:cs="Arial"/>
                <w:sz w:val="24"/>
                <w:szCs w:val="24"/>
              </w:rPr>
            </w:pPr>
            <w:r w:rsidRPr="003A08BD">
              <w:rPr>
                <w:rFonts w:ascii="Arial" w:hAnsi="Arial" w:cs="Arial"/>
                <w:sz w:val="24"/>
                <w:szCs w:val="24"/>
              </w:rPr>
              <w:t>Al terminar el ciclo 5, los estudiantes del grado 10 y 11,  están  en capacidad de potenciar la sensibilidad y la creatividad a partir del disfrute por las diferentes manifestaciones artísticas, lúdicas y literarias.</w:t>
            </w:r>
          </w:p>
          <w:p w:rsidR="00D40317" w:rsidRPr="003A08BD" w:rsidRDefault="00D40317" w:rsidP="00013EED">
            <w:pPr>
              <w:rPr>
                <w:rFonts w:ascii="Arial" w:hAnsi="Arial" w:cs="Arial"/>
                <w:sz w:val="24"/>
                <w:szCs w:val="24"/>
              </w:rPr>
            </w:pPr>
          </w:p>
        </w:tc>
      </w:tr>
      <w:tr w:rsidR="00D40317" w:rsidRPr="003A08BD" w:rsidTr="00013EED">
        <w:tc>
          <w:tcPr>
            <w:tcW w:w="650" w:type="pct"/>
          </w:tcPr>
          <w:p w:rsidR="00D40317" w:rsidRPr="003A08BD" w:rsidRDefault="00D40317" w:rsidP="00013EED">
            <w:pPr>
              <w:rPr>
                <w:rFonts w:ascii="Arial" w:hAnsi="Arial" w:cs="Arial"/>
                <w:sz w:val="24"/>
                <w:szCs w:val="24"/>
              </w:rPr>
            </w:pPr>
            <w:r w:rsidRPr="003A08BD">
              <w:rPr>
                <w:rFonts w:ascii="Arial" w:hAnsi="Arial" w:cs="Arial"/>
                <w:sz w:val="24"/>
                <w:szCs w:val="24"/>
              </w:rPr>
              <w:t>Objetivo específico por grado</w:t>
            </w:r>
          </w:p>
        </w:tc>
        <w:tc>
          <w:tcPr>
            <w:tcW w:w="1813" w:type="pct"/>
            <w:gridSpan w:val="4"/>
          </w:tcPr>
          <w:p w:rsidR="00D40317" w:rsidRPr="003A08BD" w:rsidRDefault="00D40317" w:rsidP="00013EED">
            <w:pPr>
              <w:rPr>
                <w:rFonts w:ascii="Arial" w:hAnsi="Arial" w:cs="Arial"/>
                <w:sz w:val="24"/>
                <w:szCs w:val="24"/>
              </w:rPr>
            </w:pPr>
            <w:r w:rsidRPr="003A08BD">
              <w:rPr>
                <w:rFonts w:ascii="Arial" w:hAnsi="Arial" w:cs="Arial"/>
                <w:sz w:val="24"/>
                <w:szCs w:val="24"/>
              </w:rPr>
              <w:t>GRADO 10</w:t>
            </w:r>
          </w:p>
          <w:p w:rsidR="00D40317" w:rsidRPr="003A08BD" w:rsidRDefault="00D40317" w:rsidP="00013EED">
            <w:pPr>
              <w:rPr>
                <w:rFonts w:ascii="Arial" w:hAnsi="Arial" w:cs="Arial"/>
                <w:sz w:val="24"/>
                <w:szCs w:val="24"/>
              </w:rPr>
            </w:pPr>
            <w:r w:rsidRPr="003A08BD">
              <w:rPr>
                <w:rFonts w:ascii="Arial" w:hAnsi="Arial" w:cs="Arial"/>
                <w:color w:val="000000"/>
                <w:sz w:val="24"/>
                <w:szCs w:val="24"/>
              </w:rPr>
              <w:t>Indagar sobre los fundamentos de la propuesta de Jesús acerca del sentido de la vida para la construcción de su propio proyecto de vida.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tc>
        <w:tc>
          <w:tcPr>
            <w:tcW w:w="2537" w:type="pct"/>
            <w:gridSpan w:val="4"/>
          </w:tcPr>
          <w:p w:rsidR="00D40317" w:rsidRPr="003A08BD" w:rsidRDefault="00D40317" w:rsidP="00013EED">
            <w:pPr>
              <w:rPr>
                <w:rFonts w:ascii="Arial" w:hAnsi="Arial" w:cs="Arial"/>
                <w:sz w:val="24"/>
                <w:szCs w:val="24"/>
              </w:rPr>
            </w:pPr>
            <w:r w:rsidRPr="003A08BD">
              <w:rPr>
                <w:rFonts w:ascii="Arial" w:hAnsi="Arial" w:cs="Arial"/>
                <w:sz w:val="24"/>
                <w:szCs w:val="24"/>
              </w:rPr>
              <w:t>GRADO 11</w:t>
            </w:r>
          </w:p>
          <w:p w:rsidR="00D40317" w:rsidRPr="003A08BD" w:rsidRDefault="00D40317" w:rsidP="00013EED">
            <w:pPr>
              <w:rPr>
                <w:rFonts w:ascii="Arial" w:hAnsi="Arial" w:cs="Arial"/>
                <w:sz w:val="24"/>
                <w:szCs w:val="24"/>
              </w:rPr>
            </w:pPr>
            <w:r w:rsidRPr="003A08BD">
              <w:rPr>
                <w:rFonts w:ascii="Arial" w:hAnsi="Arial" w:cs="Arial"/>
                <w:color w:val="000000"/>
                <w:sz w:val="24"/>
                <w:szCs w:val="24"/>
              </w:rPr>
              <w:t>Reconocer la iglesia como prolongación de la obra de Cristo para clasificar su misión y desde ella participar en la construcción de una nueva sociedad</w:t>
            </w:r>
          </w:p>
        </w:tc>
      </w:tr>
      <w:tr w:rsidR="00D40317" w:rsidRPr="003A08BD" w:rsidTr="00013EED">
        <w:trPr>
          <w:trHeight w:val="951"/>
        </w:trPr>
        <w:tc>
          <w:tcPr>
            <w:tcW w:w="650" w:type="pct"/>
          </w:tcPr>
          <w:p w:rsidR="00D40317" w:rsidRPr="003A08BD" w:rsidRDefault="00D40317" w:rsidP="00013EED">
            <w:pPr>
              <w:rPr>
                <w:rFonts w:ascii="Arial" w:hAnsi="Arial" w:cs="Arial"/>
                <w:sz w:val="24"/>
                <w:szCs w:val="24"/>
              </w:rPr>
            </w:pPr>
            <w:r w:rsidRPr="003A08BD">
              <w:rPr>
                <w:rFonts w:ascii="Arial" w:hAnsi="Arial" w:cs="Arial"/>
                <w:sz w:val="24"/>
                <w:szCs w:val="24"/>
              </w:rPr>
              <w:t>Competencias del componente</w:t>
            </w:r>
          </w:p>
        </w:tc>
        <w:tc>
          <w:tcPr>
            <w:tcW w:w="486" w:type="pct"/>
          </w:tcPr>
          <w:p w:rsidR="00D40317" w:rsidRPr="003A08BD" w:rsidRDefault="00D40317" w:rsidP="00013EED">
            <w:pPr>
              <w:rPr>
                <w:rStyle w:val="Textoennegrita"/>
                <w:rFonts w:ascii="Arial" w:hAnsi="Arial" w:cs="Arial"/>
                <w:color w:val="262626" w:themeColor="text1" w:themeTint="D9"/>
                <w:sz w:val="24"/>
                <w:szCs w:val="24"/>
              </w:rPr>
            </w:pPr>
            <w:r w:rsidRPr="003A08BD">
              <w:rPr>
                <w:rStyle w:val="Textoennegrita"/>
                <w:rFonts w:ascii="Arial" w:hAnsi="Arial" w:cs="Arial"/>
                <w:color w:val="262626" w:themeColor="text1" w:themeTint="D9"/>
                <w:sz w:val="24"/>
                <w:szCs w:val="24"/>
              </w:rPr>
              <w:t xml:space="preserve"> A -  axiología</w:t>
            </w:r>
          </w:p>
          <w:p w:rsidR="00D40317" w:rsidRPr="003A08BD" w:rsidRDefault="00D40317" w:rsidP="00013EED">
            <w:pPr>
              <w:rPr>
                <w:rFonts w:ascii="Arial" w:hAnsi="Arial" w:cs="Arial"/>
                <w:color w:val="262626" w:themeColor="text1" w:themeTint="D9"/>
                <w:sz w:val="24"/>
                <w:szCs w:val="24"/>
              </w:rPr>
            </w:pPr>
            <w:r w:rsidRPr="003A08BD">
              <w:rPr>
                <w:rFonts w:ascii="Arial" w:hAnsi="Arial" w:cs="Arial"/>
                <w:color w:val="262626" w:themeColor="text1" w:themeTint="D9"/>
                <w:sz w:val="24"/>
                <w:szCs w:val="24"/>
              </w:rPr>
              <w:br/>
              <w:t xml:space="preserve">Reconoce que es un ser con los demás  a través de las relaciones </w:t>
            </w:r>
            <w:r w:rsidRPr="003A08BD">
              <w:rPr>
                <w:rFonts w:ascii="Arial" w:hAnsi="Arial" w:cs="Arial"/>
                <w:color w:val="262626" w:themeColor="text1" w:themeTint="D9"/>
                <w:sz w:val="24"/>
                <w:szCs w:val="24"/>
              </w:rPr>
              <w:lastRenderedPageBreak/>
              <w:t>que establece que lo llevan a ser un buen ser social.</w:t>
            </w:r>
          </w:p>
        </w:tc>
        <w:tc>
          <w:tcPr>
            <w:tcW w:w="732" w:type="pct"/>
          </w:tcPr>
          <w:p w:rsidR="00D40317" w:rsidRPr="003A08BD" w:rsidRDefault="00D40317" w:rsidP="00013EED">
            <w:pPr>
              <w:rPr>
                <w:rStyle w:val="Textoennegrita"/>
                <w:rFonts w:ascii="Arial" w:hAnsi="Arial" w:cs="Arial"/>
                <w:color w:val="262626" w:themeColor="text1" w:themeTint="D9"/>
                <w:sz w:val="24"/>
                <w:szCs w:val="24"/>
              </w:rPr>
            </w:pPr>
            <w:r w:rsidRPr="003A08BD">
              <w:rPr>
                <w:rStyle w:val="Textoennegrita"/>
                <w:rFonts w:ascii="Arial" w:hAnsi="Arial" w:cs="Arial"/>
                <w:color w:val="262626" w:themeColor="text1" w:themeTint="D9"/>
                <w:sz w:val="24"/>
                <w:szCs w:val="24"/>
              </w:rPr>
              <w:lastRenderedPageBreak/>
              <w:t>B-  relación con la transcendencia</w:t>
            </w:r>
          </w:p>
          <w:p w:rsidR="00D40317" w:rsidRPr="003A08BD" w:rsidRDefault="00D40317" w:rsidP="00013EED">
            <w:pPr>
              <w:rPr>
                <w:rFonts w:ascii="Arial" w:hAnsi="Arial" w:cs="Arial"/>
                <w:color w:val="262626" w:themeColor="text1" w:themeTint="D9"/>
                <w:sz w:val="24"/>
                <w:szCs w:val="24"/>
              </w:rPr>
            </w:pPr>
            <w:r w:rsidRPr="003A08BD">
              <w:rPr>
                <w:rFonts w:ascii="Arial" w:hAnsi="Arial" w:cs="Arial"/>
                <w:color w:val="262626" w:themeColor="text1" w:themeTint="D9"/>
                <w:sz w:val="24"/>
                <w:szCs w:val="24"/>
              </w:rPr>
              <w:br/>
              <w:t xml:space="preserve">Se reconoce como un ser individual y social, que </w:t>
            </w:r>
            <w:r w:rsidRPr="003A08BD">
              <w:rPr>
                <w:rFonts w:ascii="Arial" w:hAnsi="Arial" w:cs="Arial"/>
                <w:color w:val="262626" w:themeColor="text1" w:themeTint="D9"/>
                <w:sz w:val="24"/>
                <w:szCs w:val="24"/>
              </w:rPr>
              <w:lastRenderedPageBreak/>
              <w:t>respeta las diferencias, contribuyendo a una sana convivencia</w:t>
            </w:r>
          </w:p>
          <w:p w:rsidR="00D40317" w:rsidRPr="003A08BD" w:rsidRDefault="00D40317" w:rsidP="00013EED">
            <w:pPr>
              <w:rPr>
                <w:rFonts w:ascii="Arial" w:hAnsi="Arial" w:cs="Arial"/>
                <w:color w:val="262626" w:themeColor="text1" w:themeTint="D9"/>
                <w:sz w:val="24"/>
                <w:szCs w:val="24"/>
              </w:rPr>
            </w:pPr>
          </w:p>
        </w:tc>
        <w:tc>
          <w:tcPr>
            <w:tcW w:w="594" w:type="pct"/>
            <w:gridSpan w:val="2"/>
          </w:tcPr>
          <w:p w:rsidR="00D40317" w:rsidRPr="003A08BD" w:rsidRDefault="00D40317" w:rsidP="00013EED">
            <w:pPr>
              <w:rPr>
                <w:rStyle w:val="Textoennegrita"/>
                <w:rFonts w:ascii="Arial" w:hAnsi="Arial" w:cs="Arial"/>
                <w:color w:val="262626" w:themeColor="text1" w:themeTint="D9"/>
                <w:sz w:val="24"/>
                <w:szCs w:val="24"/>
              </w:rPr>
            </w:pPr>
            <w:r w:rsidRPr="003A08BD">
              <w:rPr>
                <w:rStyle w:val="Textoennegrita"/>
                <w:rFonts w:ascii="Arial" w:hAnsi="Arial" w:cs="Arial"/>
                <w:color w:val="262626" w:themeColor="text1" w:themeTint="D9"/>
                <w:sz w:val="24"/>
                <w:szCs w:val="24"/>
              </w:rPr>
              <w:lastRenderedPageBreak/>
              <w:t xml:space="preserve"> C- autonomía</w:t>
            </w:r>
          </w:p>
          <w:p w:rsidR="00D40317" w:rsidRPr="003A08BD" w:rsidRDefault="00D40317" w:rsidP="00013EED">
            <w:pPr>
              <w:rPr>
                <w:rFonts w:ascii="Arial" w:hAnsi="Arial" w:cs="Arial"/>
                <w:color w:val="262626" w:themeColor="text1" w:themeTint="D9"/>
                <w:sz w:val="24"/>
                <w:szCs w:val="24"/>
              </w:rPr>
            </w:pPr>
            <w:r w:rsidRPr="003A08BD">
              <w:rPr>
                <w:rFonts w:ascii="Arial" w:hAnsi="Arial" w:cs="Arial"/>
                <w:color w:val="262626" w:themeColor="text1" w:themeTint="D9"/>
                <w:sz w:val="24"/>
                <w:szCs w:val="24"/>
              </w:rPr>
              <w:br/>
              <w:t xml:space="preserve">Reconoce la importancia de tomar buenas decisiones en diferentes </w:t>
            </w:r>
            <w:r w:rsidRPr="003A08BD">
              <w:rPr>
                <w:rFonts w:ascii="Arial" w:hAnsi="Arial" w:cs="Arial"/>
                <w:color w:val="262626" w:themeColor="text1" w:themeTint="D9"/>
                <w:sz w:val="24"/>
                <w:szCs w:val="24"/>
              </w:rPr>
              <w:lastRenderedPageBreak/>
              <w:t>situaciones y contextos para la solución de problemas.</w:t>
            </w:r>
          </w:p>
        </w:tc>
        <w:tc>
          <w:tcPr>
            <w:tcW w:w="576" w:type="pct"/>
          </w:tcPr>
          <w:p w:rsidR="00D40317" w:rsidRPr="003A08BD" w:rsidRDefault="00D40317" w:rsidP="00013EED">
            <w:pPr>
              <w:rPr>
                <w:rStyle w:val="Textoennegrita"/>
                <w:rFonts w:ascii="Arial" w:hAnsi="Arial" w:cs="Arial"/>
                <w:color w:val="262626" w:themeColor="text1" w:themeTint="D9"/>
                <w:sz w:val="24"/>
                <w:szCs w:val="24"/>
              </w:rPr>
            </w:pPr>
            <w:r w:rsidRPr="003A08BD">
              <w:rPr>
                <w:rStyle w:val="Textoennegrita"/>
                <w:rFonts w:ascii="Arial" w:hAnsi="Arial" w:cs="Arial"/>
                <w:color w:val="262626" w:themeColor="text1" w:themeTint="D9"/>
                <w:sz w:val="24"/>
                <w:szCs w:val="24"/>
              </w:rPr>
              <w:lastRenderedPageBreak/>
              <w:t>D- pensamiento crítico reflexivo</w:t>
            </w:r>
          </w:p>
          <w:p w:rsidR="00D40317" w:rsidRPr="003A08BD" w:rsidRDefault="00D40317" w:rsidP="00013EED">
            <w:pPr>
              <w:rPr>
                <w:rFonts w:ascii="Arial" w:hAnsi="Arial" w:cs="Arial"/>
                <w:color w:val="262626" w:themeColor="text1" w:themeTint="D9"/>
                <w:sz w:val="24"/>
                <w:szCs w:val="24"/>
              </w:rPr>
            </w:pPr>
            <w:r w:rsidRPr="003A08BD">
              <w:rPr>
                <w:rFonts w:ascii="Arial" w:hAnsi="Arial" w:cs="Arial"/>
                <w:color w:val="262626" w:themeColor="text1" w:themeTint="D9"/>
                <w:sz w:val="24"/>
                <w:szCs w:val="24"/>
              </w:rPr>
              <w:br/>
              <w:t xml:space="preserve">Analiza de forma crítico reflexiva </w:t>
            </w:r>
            <w:r w:rsidRPr="003A08BD">
              <w:rPr>
                <w:rFonts w:ascii="Arial" w:hAnsi="Arial" w:cs="Arial"/>
                <w:color w:val="262626" w:themeColor="text1" w:themeTint="D9"/>
                <w:sz w:val="24"/>
                <w:szCs w:val="24"/>
              </w:rPr>
              <w:lastRenderedPageBreak/>
              <w:t>las distintas situaciones que se presentan en los contextos en los cuales se desenvuelve</w:t>
            </w:r>
          </w:p>
        </w:tc>
        <w:tc>
          <w:tcPr>
            <w:tcW w:w="590" w:type="pct"/>
          </w:tcPr>
          <w:p w:rsidR="00D40317" w:rsidRPr="003A08BD" w:rsidRDefault="00D40317" w:rsidP="00013EED">
            <w:pPr>
              <w:rPr>
                <w:rStyle w:val="Textoennegrita"/>
                <w:rFonts w:ascii="Arial" w:hAnsi="Arial" w:cs="Arial"/>
                <w:color w:val="262626" w:themeColor="text1" w:themeTint="D9"/>
                <w:sz w:val="24"/>
                <w:szCs w:val="24"/>
              </w:rPr>
            </w:pPr>
            <w:r w:rsidRPr="003A08BD">
              <w:rPr>
                <w:rStyle w:val="Textoennegrita"/>
                <w:rFonts w:ascii="Arial" w:hAnsi="Arial" w:cs="Arial"/>
                <w:color w:val="262626" w:themeColor="text1" w:themeTint="D9"/>
                <w:sz w:val="24"/>
                <w:szCs w:val="24"/>
              </w:rPr>
              <w:lastRenderedPageBreak/>
              <w:t>E- creatividad</w:t>
            </w:r>
          </w:p>
          <w:p w:rsidR="00D40317" w:rsidRPr="003A08BD" w:rsidRDefault="00D40317" w:rsidP="00013EED">
            <w:pPr>
              <w:rPr>
                <w:rFonts w:ascii="Arial" w:hAnsi="Arial" w:cs="Arial"/>
                <w:color w:val="262626" w:themeColor="text1" w:themeTint="D9"/>
                <w:sz w:val="24"/>
                <w:szCs w:val="24"/>
              </w:rPr>
            </w:pPr>
            <w:r w:rsidRPr="003A08BD">
              <w:rPr>
                <w:rFonts w:ascii="Arial" w:hAnsi="Arial" w:cs="Arial"/>
                <w:color w:val="262626" w:themeColor="text1" w:themeTint="D9"/>
                <w:sz w:val="24"/>
                <w:szCs w:val="24"/>
              </w:rPr>
              <w:br/>
              <w:t xml:space="preserve">Desarrolla habilidades que permitan aplicar de una manera creativa los diferentes </w:t>
            </w:r>
            <w:r w:rsidRPr="003A08BD">
              <w:rPr>
                <w:rFonts w:ascii="Arial" w:hAnsi="Arial" w:cs="Arial"/>
                <w:color w:val="262626" w:themeColor="text1" w:themeTint="D9"/>
                <w:sz w:val="24"/>
                <w:szCs w:val="24"/>
              </w:rPr>
              <w:lastRenderedPageBreak/>
              <w:t>conceptos, capacidades y aprendizajes para transformar su entorno, de manera responsable.</w:t>
            </w:r>
          </w:p>
        </w:tc>
        <w:tc>
          <w:tcPr>
            <w:tcW w:w="629" w:type="pct"/>
          </w:tcPr>
          <w:p w:rsidR="00D40317" w:rsidRPr="003A08BD" w:rsidRDefault="00D40317" w:rsidP="00013EED">
            <w:pPr>
              <w:rPr>
                <w:rStyle w:val="Textoennegrita"/>
                <w:rFonts w:ascii="Arial" w:hAnsi="Arial" w:cs="Arial"/>
                <w:color w:val="262626" w:themeColor="text1" w:themeTint="D9"/>
                <w:sz w:val="24"/>
                <w:szCs w:val="24"/>
              </w:rPr>
            </w:pPr>
            <w:r w:rsidRPr="003A08BD">
              <w:rPr>
                <w:rFonts w:ascii="Arial" w:hAnsi="Arial" w:cs="Arial"/>
                <w:color w:val="262626" w:themeColor="text1" w:themeTint="D9"/>
                <w:sz w:val="24"/>
                <w:szCs w:val="24"/>
              </w:rPr>
              <w:lastRenderedPageBreak/>
              <w:t xml:space="preserve">F- </w:t>
            </w:r>
            <w:r w:rsidRPr="003A08BD">
              <w:rPr>
                <w:rStyle w:val="Textoennegrita"/>
                <w:rFonts w:ascii="Arial" w:hAnsi="Arial" w:cs="Arial"/>
                <w:color w:val="262626" w:themeColor="text1" w:themeTint="D9"/>
                <w:sz w:val="24"/>
                <w:szCs w:val="24"/>
              </w:rPr>
              <w:t>sociales y ciudadanas</w:t>
            </w:r>
          </w:p>
          <w:p w:rsidR="00D40317" w:rsidRPr="003A08BD" w:rsidRDefault="00D40317" w:rsidP="00013EED">
            <w:pPr>
              <w:rPr>
                <w:rFonts w:ascii="Arial" w:hAnsi="Arial" w:cs="Arial"/>
                <w:color w:val="262626" w:themeColor="text1" w:themeTint="D9"/>
                <w:sz w:val="24"/>
                <w:szCs w:val="24"/>
              </w:rPr>
            </w:pPr>
          </w:p>
          <w:p w:rsidR="00D40317" w:rsidRPr="003A08BD" w:rsidRDefault="00D40317" w:rsidP="00013EED">
            <w:pPr>
              <w:rPr>
                <w:rFonts w:ascii="Arial" w:hAnsi="Arial" w:cs="Arial"/>
                <w:color w:val="262626" w:themeColor="text1" w:themeTint="D9"/>
                <w:sz w:val="24"/>
                <w:szCs w:val="24"/>
              </w:rPr>
            </w:pPr>
            <w:r w:rsidRPr="003A08BD">
              <w:rPr>
                <w:rFonts w:ascii="Arial" w:hAnsi="Arial" w:cs="Arial"/>
                <w:color w:val="262626" w:themeColor="text1" w:themeTint="D9"/>
                <w:sz w:val="24"/>
                <w:szCs w:val="24"/>
              </w:rPr>
              <w:t xml:space="preserve">Establece y pone en práctica aquellas </w:t>
            </w:r>
            <w:r w:rsidRPr="003A08BD">
              <w:rPr>
                <w:rFonts w:ascii="Arial" w:hAnsi="Arial" w:cs="Arial"/>
                <w:color w:val="262626" w:themeColor="text1" w:themeTint="D9"/>
                <w:sz w:val="24"/>
                <w:szCs w:val="24"/>
              </w:rPr>
              <w:lastRenderedPageBreak/>
              <w:t>competencias ciudadanas que le permiten interactuar con los demás y su entorno</w:t>
            </w:r>
          </w:p>
        </w:tc>
        <w:tc>
          <w:tcPr>
            <w:tcW w:w="742" w:type="pct"/>
          </w:tcPr>
          <w:p w:rsidR="00D40317" w:rsidRPr="003A08BD" w:rsidRDefault="00D40317" w:rsidP="00013EED">
            <w:pPr>
              <w:rPr>
                <w:rStyle w:val="Textoennegrita"/>
                <w:rFonts w:ascii="Arial" w:hAnsi="Arial" w:cs="Arial"/>
                <w:color w:val="262626" w:themeColor="text1" w:themeTint="D9"/>
                <w:sz w:val="24"/>
                <w:szCs w:val="24"/>
              </w:rPr>
            </w:pPr>
            <w:r w:rsidRPr="003A08BD">
              <w:rPr>
                <w:rFonts w:ascii="Arial" w:hAnsi="Arial" w:cs="Arial"/>
                <w:color w:val="262626" w:themeColor="text1" w:themeTint="D9"/>
                <w:sz w:val="24"/>
                <w:szCs w:val="24"/>
              </w:rPr>
              <w:lastRenderedPageBreak/>
              <w:t xml:space="preserve">G- </w:t>
            </w:r>
            <w:r w:rsidRPr="003A08BD">
              <w:rPr>
                <w:rStyle w:val="Textoennegrita"/>
                <w:rFonts w:ascii="Arial" w:hAnsi="Arial" w:cs="Arial"/>
                <w:color w:val="262626" w:themeColor="text1" w:themeTint="D9"/>
                <w:sz w:val="24"/>
                <w:szCs w:val="24"/>
              </w:rPr>
              <w:t xml:space="preserve">relaciones intrapersonales e inter </w:t>
            </w:r>
          </w:p>
          <w:p w:rsidR="00D40317" w:rsidRPr="003A08BD" w:rsidRDefault="00D40317" w:rsidP="00013EED">
            <w:pPr>
              <w:rPr>
                <w:rStyle w:val="Textoennegrita"/>
                <w:rFonts w:ascii="Arial" w:hAnsi="Arial" w:cs="Arial"/>
                <w:color w:val="262626" w:themeColor="text1" w:themeTint="D9"/>
                <w:sz w:val="24"/>
                <w:szCs w:val="24"/>
              </w:rPr>
            </w:pPr>
            <w:r w:rsidRPr="003A08BD">
              <w:rPr>
                <w:rStyle w:val="Textoennegrita"/>
                <w:rFonts w:ascii="Arial" w:hAnsi="Arial" w:cs="Arial"/>
                <w:color w:val="262626" w:themeColor="text1" w:themeTint="D9"/>
                <w:sz w:val="24"/>
                <w:szCs w:val="24"/>
              </w:rPr>
              <w:t>Personal</w:t>
            </w:r>
          </w:p>
          <w:p w:rsidR="00D40317" w:rsidRPr="003A08BD" w:rsidRDefault="00D40317" w:rsidP="00013EED">
            <w:pPr>
              <w:rPr>
                <w:rStyle w:val="Textoennegrita"/>
                <w:rFonts w:ascii="Arial" w:hAnsi="Arial" w:cs="Arial"/>
                <w:color w:val="262626" w:themeColor="text1" w:themeTint="D9"/>
                <w:sz w:val="24"/>
                <w:szCs w:val="24"/>
              </w:rPr>
            </w:pPr>
          </w:p>
          <w:p w:rsidR="00D40317" w:rsidRPr="003A08BD" w:rsidRDefault="00D40317" w:rsidP="00013EED">
            <w:pPr>
              <w:rPr>
                <w:rFonts w:ascii="Arial" w:hAnsi="Arial" w:cs="Arial"/>
                <w:color w:val="262626" w:themeColor="text1" w:themeTint="D9"/>
                <w:sz w:val="24"/>
                <w:szCs w:val="24"/>
              </w:rPr>
            </w:pPr>
            <w:r w:rsidRPr="003A08BD">
              <w:rPr>
                <w:rFonts w:ascii="Arial" w:hAnsi="Arial" w:cs="Arial"/>
                <w:color w:val="262626" w:themeColor="text1" w:themeTint="D9"/>
                <w:sz w:val="24"/>
                <w:szCs w:val="24"/>
              </w:rPr>
              <w:t xml:space="preserve">Establece y pone en práctica las </w:t>
            </w:r>
            <w:r w:rsidRPr="003A08BD">
              <w:rPr>
                <w:rFonts w:ascii="Arial" w:hAnsi="Arial" w:cs="Arial"/>
                <w:color w:val="262626" w:themeColor="text1" w:themeTint="D9"/>
                <w:sz w:val="24"/>
                <w:szCs w:val="24"/>
              </w:rPr>
              <w:lastRenderedPageBreak/>
              <w:t>relaciones personales a imitación de la persona de Jesús.</w:t>
            </w:r>
          </w:p>
        </w:tc>
      </w:tr>
      <w:tr w:rsidR="00D40317" w:rsidRPr="003A08BD" w:rsidTr="00013EED">
        <w:tc>
          <w:tcPr>
            <w:tcW w:w="3629" w:type="pct"/>
            <w:gridSpan w:val="7"/>
          </w:tcPr>
          <w:p w:rsidR="00D40317" w:rsidRPr="003A08BD" w:rsidRDefault="00D40317" w:rsidP="00013EED">
            <w:pPr>
              <w:rPr>
                <w:rFonts w:ascii="Arial" w:hAnsi="Arial" w:cs="Arial"/>
                <w:sz w:val="24"/>
                <w:szCs w:val="24"/>
              </w:rPr>
            </w:pPr>
          </w:p>
        </w:tc>
        <w:tc>
          <w:tcPr>
            <w:tcW w:w="629" w:type="pct"/>
          </w:tcPr>
          <w:p w:rsidR="00D40317" w:rsidRPr="003A08BD" w:rsidRDefault="00D40317" w:rsidP="00013EED">
            <w:pPr>
              <w:rPr>
                <w:rFonts w:ascii="Arial" w:hAnsi="Arial" w:cs="Arial"/>
                <w:sz w:val="24"/>
                <w:szCs w:val="24"/>
              </w:rPr>
            </w:pPr>
          </w:p>
        </w:tc>
        <w:tc>
          <w:tcPr>
            <w:tcW w:w="742" w:type="pct"/>
          </w:tcPr>
          <w:p w:rsidR="00D40317" w:rsidRPr="003A08BD" w:rsidRDefault="00D40317" w:rsidP="00013EED">
            <w:pPr>
              <w:rPr>
                <w:rFonts w:ascii="Arial" w:hAnsi="Arial" w:cs="Arial"/>
                <w:sz w:val="24"/>
                <w:szCs w:val="24"/>
              </w:rPr>
            </w:pPr>
          </w:p>
        </w:tc>
      </w:tr>
      <w:tr w:rsidR="00D40317" w:rsidRPr="003A1863" w:rsidTr="00013EED">
        <w:tc>
          <w:tcPr>
            <w:tcW w:w="650" w:type="pct"/>
          </w:tcPr>
          <w:p w:rsidR="00D40317" w:rsidRPr="003A08BD" w:rsidRDefault="00D40317" w:rsidP="00013EED">
            <w:pPr>
              <w:rPr>
                <w:rFonts w:ascii="Arial" w:hAnsi="Arial" w:cs="Arial"/>
                <w:sz w:val="24"/>
                <w:szCs w:val="24"/>
              </w:rPr>
            </w:pPr>
            <w:r w:rsidRPr="003A08BD">
              <w:rPr>
                <w:rFonts w:ascii="Arial" w:hAnsi="Arial" w:cs="Arial"/>
                <w:sz w:val="24"/>
                <w:szCs w:val="24"/>
              </w:rPr>
              <w:t>Nivel de desarrollo de  la competencia</w:t>
            </w:r>
          </w:p>
        </w:tc>
        <w:tc>
          <w:tcPr>
            <w:tcW w:w="486" w:type="pct"/>
          </w:tcPr>
          <w:p w:rsidR="00D40317" w:rsidRPr="003A08BD" w:rsidRDefault="00D40317" w:rsidP="00013EED">
            <w:pPr>
              <w:pStyle w:val="Textoindependiente2"/>
              <w:spacing w:before="40"/>
              <w:ind w:left="113"/>
              <w:jc w:val="both"/>
              <w:rPr>
                <w:rFonts w:ascii="Arial" w:hAnsi="Arial" w:cs="Arial"/>
                <w:b w:val="0"/>
                <w:sz w:val="24"/>
                <w:szCs w:val="24"/>
              </w:rPr>
            </w:pPr>
            <w:r w:rsidRPr="003A08BD">
              <w:rPr>
                <w:rFonts w:ascii="Arial" w:hAnsi="Arial" w:cs="Arial"/>
                <w:sz w:val="24"/>
                <w:szCs w:val="24"/>
              </w:rPr>
              <w:t>N1</w:t>
            </w:r>
            <w:r w:rsidRPr="003A08BD">
              <w:rPr>
                <w:rFonts w:ascii="Arial" w:hAnsi="Arial" w:cs="Arial"/>
                <w:b w:val="0"/>
                <w:sz w:val="24"/>
                <w:szCs w:val="24"/>
              </w:rPr>
              <w:t>Identifica  la importancia de las relaciones interpersonales en la construcción del ser social.</w:t>
            </w:r>
          </w:p>
          <w:p w:rsidR="00D40317" w:rsidRPr="003A08BD" w:rsidRDefault="00D40317" w:rsidP="00013EED">
            <w:pPr>
              <w:rPr>
                <w:rFonts w:ascii="Arial" w:hAnsi="Arial" w:cs="Arial"/>
                <w:sz w:val="24"/>
                <w:szCs w:val="24"/>
              </w:rPr>
            </w:pPr>
          </w:p>
          <w:p w:rsidR="00D40317" w:rsidRDefault="00D40317" w:rsidP="00013EED"/>
        </w:tc>
        <w:tc>
          <w:tcPr>
            <w:tcW w:w="732" w:type="pct"/>
          </w:tcPr>
          <w:p w:rsidR="00D40317" w:rsidRDefault="00D40317" w:rsidP="00013EED">
            <w:r w:rsidRPr="003A08BD">
              <w:rPr>
                <w:rFonts w:ascii="Arial" w:hAnsi="Arial" w:cs="Arial"/>
                <w:sz w:val="24"/>
                <w:szCs w:val="24"/>
              </w:rPr>
              <w:t>N1Distingue las diferentes posibilidades de trascender</w:t>
            </w:r>
          </w:p>
        </w:tc>
        <w:tc>
          <w:tcPr>
            <w:tcW w:w="513" w:type="pct"/>
          </w:tcPr>
          <w:p w:rsidR="00D40317" w:rsidRDefault="00D40317" w:rsidP="00013EED">
            <w:r w:rsidRPr="003A08BD">
              <w:rPr>
                <w:rFonts w:ascii="Arial" w:hAnsi="Arial" w:cs="Arial"/>
                <w:sz w:val="24"/>
                <w:szCs w:val="24"/>
              </w:rPr>
              <w:t>N1Enuncia algunas consecuencias de las decisiones personales</w:t>
            </w:r>
          </w:p>
        </w:tc>
        <w:tc>
          <w:tcPr>
            <w:tcW w:w="658" w:type="pct"/>
            <w:gridSpan w:val="2"/>
          </w:tcPr>
          <w:p w:rsidR="00D40317" w:rsidRPr="003A08BD" w:rsidRDefault="00D40317" w:rsidP="00013EED">
            <w:pPr>
              <w:pStyle w:val="Textoindependiente2"/>
              <w:spacing w:before="40"/>
              <w:ind w:left="113"/>
              <w:jc w:val="both"/>
              <w:rPr>
                <w:rFonts w:ascii="Arial" w:hAnsi="Arial" w:cs="Arial"/>
                <w:b w:val="0"/>
                <w:sz w:val="24"/>
                <w:szCs w:val="24"/>
              </w:rPr>
            </w:pPr>
            <w:r w:rsidRPr="003A08BD">
              <w:rPr>
                <w:rFonts w:ascii="Arial" w:hAnsi="Arial" w:cs="Arial"/>
                <w:sz w:val="24"/>
                <w:szCs w:val="24"/>
              </w:rPr>
              <w:t>N1</w:t>
            </w:r>
            <w:r w:rsidRPr="003A08BD">
              <w:rPr>
                <w:rFonts w:ascii="Arial" w:hAnsi="Arial" w:cs="Arial"/>
                <w:b w:val="0"/>
                <w:sz w:val="24"/>
                <w:szCs w:val="24"/>
              </w:rPr>
              <w:t>Determina las causas de las situaciones más relevantes del entorno.</w:t>
            </w:r>
          </w:p>
          <w:p w:rsidR="00D40317" w:rsidRPr="0014140D" w:rsidRDefault="00D40317" w:rsidP="00013EED">
            <w:pPr>
              <w:rPr>
                <w:lang w:val="es-MX"/>
              </w:rPr>
            </w:pPr>
          </w:p>
        </w:tc>
        <w:tc>
          <w:tcPr>
            <w:tcW w:w="590" w:type="pct"/>
          </w:tcPr>
          <w:p w:rsidR="00D40317" w:rsidRDefault="00D40317" w:rsidP="00013EED">
            <w:pPr>
              <w:pStyle w:val="Textoindependiente2"/>
              <w:spacing w:before="40"/>
              <w:ind w:left="113"/>
              <w:jc w:val="both"/>
            </w:pPr>
            <w:r w:rsidRPr="003A08BD">
              <w:rPr>
                <w:rFonts w:ascii="Arial" w:hAnsi="Arial" w:cs="Arial"/>
                <w:sz w:val="24"/>
                <w:szCs w:val="24"/>
              </w:rPr>
              <w:t>N1</w:t>
            </w:r>
            <w:r w:rsidRPr="003A08BD">
              <w:rPr>
                <w:rFonts w:ascii="Arial" w:hAnsi="Arial" w:cs="Arial"/>
                <w:b w:val="0"/>
                <w:sz w:val="24"/>
                <w:szCs w:val="24"/>
              </w:rPr>
              <w:t>Localiza los campos de acción concreta donde el estudiante interactúe y transforma su entorno.</w:t>
            </w:r>
          </w:p>
        </w:tc>
        <w:tc>
          <w:tcPr>
            <w:tcW w:w="629" w:type="pct"/>
          </w:tcPr>
          <w:p w:rsidR="00D40317" w:rsidRPr="0014140D" w:rsidRDefault="00D40317" w:rsidP="00013EED">
            <w:pPr>
              <w:pStyle w:val="Textoindependiente2"/>
              <w:spacing w:before="40"/>
              <w:ind w:left="113"/>
              <w:jc w:val="both"/>
            </w:pPr>
            <w:r w:rsidRPr="003A08BD">
              <w:rPr>
                <w:rFonts w:ascii="Arial" w:hAnsi="Arial" w:cs="Arial"/>
                <w:sz w:val="24"/>
                <w:szCs w:val="24"/>
              </w:rPr>
              <w:t>N1</w:t>
            </w:r>
            <w:r w:rsidRPr="003A08BD">
              <w:rPr>
                <w:rFonts w:ascii="Arial" w:hAnsi="Arial" w:cs="Arial"/>
                <w:b w:val="0"/>
                <w:sz w:val="24"/>
                <w:szCs w:val="24"/>
              </w:rPr>
              <w:t xml:space="preserve"> Muestra a la comunidad desde el testimonio de vida la asimilación de principios éticos y morales.</w:t>
            </w:r>
          </w:p>
        </w:tc>
        <w:tc>
          <w:tcPr>
            <w:tcW w:w="742" w:type="pct"/>
          </w:tcPr>
          <w:p w:rsidR="00D40317" w:rsidRPr="003A08BD" w:rsidRDefault="00D40317" w:rsidP="00013EED">
            <w:pPr>
              <w:pStyle w:val="Textoindependiente2"/>
              <w:spacing w:before="40"/>
              <w:ind w:left="113"/>
              <w:jc w:val="both"/>
              <w:rPr>
                <w:rFonts w:ascii="Arial" w:hAnsi="Arial" w:cs="Arial"/>
                <w:b w:val="0"/>
                <w:sz w:val="24"/>
                <w:szCs w:val="24"/>
              </w:rPr>
            </w:pPr>
            <w:r w:rsidRPr="003A08BD">
              <w:rPr>
                <w:rFonts w:ascii="Arial" w:hAnsi="Arial" w:cs="Arial"/>
                <w:sz w:val="24"/>
                <w:szCs w:val="24"/>
              </w:rPr>
              <w:t>N1</w:t>
            </w:r>
            <w:r w:rsidRPr="003A08BD">
              <w:rPr>
                <w:rFonts w:ascii="Arial" w:hAnsi="Arial" w:cs="Arial"/>
                <w:b w:val="0"/>
                <w:sz w:val="24"/>
                <w:szCs w:val="24"/>
              </w:rPr>
              <w:t xml:space="preserve"> Enumera algunas actitudes de Jesús que orienten  las relaciones interpersonales.</w:t>
            </w:r>
          </w:p>
          <w:p w:rsidR="00D40317" w:rsidRPr="0014140D" w:rsidRDefault="00D40317" w:rsidP="00013EED">
            <w:pPr>
              <w:rPr>
                <w:lang w:val="es-MX"/>
              </w:rPr>
            </w:pPr>
          </w:p>
        </w:tc>
      </w:tr>
      <w:tr w:rsidR="00D40317" w:rsidRPr="003A1863" w:rsidTr="00013EED">
        <w:tc>
          <w:tcPr>
            <w:tcW w:w="650" w:type="pct"/>
          </w:tcPr>
          <w:p w:rsidR="00D40317" w:rsidRPr="003A08BD" w:rsidRDefault="00D40317" w:rsidP="00013EED">
            <w:pPr>
              <w:rPr>
                <w:rFonts w:ascii="Arial" w:hAnsi="Arial" w:cs="Arial"/>
                <w:sz w:val="24"/>
                <w:szCs w:val="24"/>
              </w:rPr>
            </w:pPr>
          </w:p>
        </w:tc>
        <w:tc>
          <w:tcPr>
            <w:tcW w:w="486" w:type="pct"/>
          </w:tcPr>
          <w:p w:rsidR="00D40317" w:rsidRPr="003A08BD" w:rsidRDefault="00D40317" w:rsidP="00013EED">
            <w:pPr>
              <w:pStyle w:val="Textoindependiente2"/>
              <w:spacing w:before="40"/>
              <w:ind w:left="113"/>
              <w:jc w:val="both"/>
              <w:rPr>
                <w:rFonts w:ascii="Arial" w:hAnsi="Arial" w:cs="Arial"/>
                <w:b w:val="0"/>
                <w:sz w:val="24"/>
                <w:szCs w:val="24"/>
              </w:rPr>
            </w:pPr>
            <w:r w:rsidRPr="003A08BD">
              <w:rPr>
                <w:rFonts w:ascii="Arial" w:hAnsi="Arial" w:cs="Arial"/>
                <w:sz w:val="24"/>
                <w:szCs w:val="24"/>
              </w:rPr>
              <w:t>N2</w:t>
            </w:r>
            <w:r w:rsidRPr="003A08BD">
              <w:rPr>
                <w:rFonts w:ascii="Arial" w:hAnsi="Arial" w:cs="Arial"/>
                <w:b w:val="0"/>
                <w:sz w:val="24"/>
                <w:szCs w:val="24"/>
              </w:rPr>
              <w:t xml:space="preserve">Describe  que el ser </w:t>
            </w:r>
            <w:r w:rsidRPr="003A08BD">
              <w:rPr>
                <w:rFonts w:ascii="Arial" w:hAnsi="Arial" w:cs="Arial"/>
                <w:b w:val="0"/>
                <w:sz w:val="24"/>
                <w:szCs w:val="24"/>
              </w:rPr>
              <w:lastRenderedPageBreak/>
              <w:t>humano se realiza y se construye como persona en la relación con los de más.</w:t>
            </w:r>
          </w:p>
          <w:p w:rsidR="00D40317" w:rsidRPr="0014140D" w:rsidRDefault="00D40317" w:rsidP="00013EED">
            <w:pPr>
              <w:rPr>
                <w:lang w:val="es-MX"/>
              </w:rPr>
            </w:pPr>
          </w:p>
        </w:tc>
        <w:tc>
          <w:tcPr>
            <w:tcW w:w="732" w:type="pct"/>
          </w:tcPr>
          <w:p w:rsidR="00D40317" w:rsidRPr="003A08BD" w:rsidRDefault="00D40317" w:rsidP="00013EED">
            <w:pPr>
              <w:pStyle w:val="Textoindependiente2"/>
              <w:spacing w:before="40"/>
              <w:jc w:val="both"/>
              <w:rPr>
                <w:rFonts w:ascii="Arial" w:hAnsi="Arial" w:cs="Arial"/>
                <w:b w:val="0"/>
                <w:sz w:val="24"/>
                <w:szCs w:val="24"/>
              </w:rPr>
            </w:pPr>
            <w:r w:rsidRPr="003A08BD">
              <w:rPr>
                <w:rFonts w:ascii="Arial" w:hAnsi="Arial" w:cs="Arial"/>
                <w:sz w:val="24"/>
                <w:szCs w:val="24"/>
              </w:rPr>
              <w:lastRenderedPageBreak/>
              <w:t>N2</w:t>
            </w:r>
            <w:r w:rsidRPr="003A08BD">
              <w:rPr>
                <w:rFonts w:ascii="Arial" w:hAnsi="Arial" w:cs="Arial"/>
                <w:b w:val="0"/>
                <w:sz w:val="24"/>
                <w:szCs w:val="24"/>
              </w:rPr>
              <w:t xml:space="preserve">Debate las diferentes </w:t>
            </w:r>
            <w:r w:rsidRPr="003A08BD">
              <w:rPr>
                <w:rFonts w:ascii="Arial" w:hAnsi="Arial" w:cs="Arial"/>
                <w:b w:val="0"/>
                <w:sz w:val="24"/>
                <w:szCs w:val="24"/>
              </w:rPr>
              <w:lastRenderedPageBreak/>
              <w:t>propuestas para  trascender  a través del conocimiento de las mismas.</w:t>
            </w:r>
          </w:p>
          <w:p w:rsidR="00D40317" w:rsidRPr="0014140D" w:rsidRDefault="00D40317" w:rsidP="00013EED">
            <w:pPr>
              <w:rPr>
                <w:lang w:val="es-MX"/>
              </w:rPr>
            </w:pPr>
          </w:p>
        </w:tc>
        <w:tc>
          <w:tcPr>
            <w:tcW w:w="513" w:type="pct"/>
          </w:tcPr>
          <w:p w:rsidR="00D40317" w:rsidRPr="003A08BD" w:rsidRDefault="00D40317" w:rsidP="00013EED">
            <w:pPr>
              <w:pStyle w:val="Textoindependiente2"/>
              <w:spacing w:before="40"/>
              <w:ind w:left="113"/>
              <w:jc w:val="both"/>
              <w:rPr>
                <w:rFonts w:ascii="Arial" w:hAnsi="Arial" w:cs="Arial"/>
                <w:b w:val="0"/>
                <w:sz w:val="24"/>
                <w:szCs w:val="24"/>
              </w:rPr>
            </w:pPr>
            <w:r w:rsidRPr="003A08BD">
              <w:rPr>
                <w:rFonts w:ascii="Arial" w:hAnsi="Arial" w:cs="Arial"/>
                <w:sz w:val="24"/>
                <w:szCs w:val="24"/>
              </w:rPr>
              <w:lastRenderedPageBreak/>
              <w:t>N2</w:t>
            </w:r>
            <w:r w:rsidRPr="003A08BD">
              <w:rPr>
                <w:rFonts w:ascii="Arial" w:hAnsi="Arial" w:cs="Arial"/>
                <w:b w:val="0"/>
                <w:sz w:val="24"/>
                <w:szCs w:val="24"/>
              </w:rPr>
              <w:t xml:space="preserve">Describre las </w:t>
            </w:r>
            <w:r w:rsidRPr="003A08BD">
              <w:rPr>
                <w:rFonts w:ascii="Arial" w:hAnsi="Arial" w:cs="Arial"/>
                <w:b w:val="0"/>
                <w:sz w:val="24"/>
                <w:szCs w:val="24"/>
              </w:rPr>
              <w:lastRenderedPageBreak/>
              <w:t>implicaciones de una mala  o de una buna decisión.</w:t>
            </w:r>
          </w:p>
          <w:p w:rsidR="00D40317" w:rsidRPr="0014140D" w:rsidRDefault="00D40317" w:rsidP="00013EED">
            <w:pPr>
              <w:rPr>
                <w:lang w:val="es-MX"/>
              </w:rPr>
            </w:pPr>
          </w:p>
        </w:tc>
        <w:tc>
          <w:tcPr>
            <w:tcW w:w="658" w:type="pct"/>
            <w:gridSpan w:val="2"/>
          </w:tcPr>
          <w:p w:rsidR="00D40317" w:rsidRPr="0014140D" w:rsidRDefault="00D40317" w:rsidP="00013EED">
            <w:pPr>
              <w:pStyle w:val="Textoindependiente2"/>
              <w:spacing w:before="40"/>
              <w:ind w:left="113"/>
              <w:jc w:val="both"/>
            </w:pPr>
            <w:r w:rsidRPr="003A08BD">
              <w:rPr>
                <w:rFonts w:ascii="Arial" w:hAnsi="Arial" w:cs="Arial"/>
                <w:sz w:val="24"/>
                <w:szCs w:val="24"/>
              </w:rPr>
              <w:lastRenderedPageBreak/>
              <w:t>N2</w:t>
            </w:r>
            <w:r w:rsidRPr="003A08BD">
              <w:rPr>
                <w:rFonts w:ascii="Arial" w:hAnsi="Arial" w:cs="Arial"/>
                <w:b w:val="0"/>
                <w:sz w:val="24"/>
                <w:szCs w:val="24"/>
              </w:rPr>
              <w:t xml:space="preserve">Argumenta sobre las </w:t>
            </w:r>
            <w:r w:rsidRPr="003A08BD">
              <w:rPr>
                <w:rFonts w:ascii="Arial" w:hAnsi="Arial" w:cs="Arial"/>
                <w:b w:val="0"/>
                <w:sz w:val="24"/>
                <w:szCs w:val="24"/>
              </w:rPr>
              <w:lastRenderedPageBreak/>
              <w:t>posibles causas y soluciones  de los problemas que enfrenta el hombre de hoy.</w:t>
            </w:r>
          </w:p>
        </w:tc>
        <w:tc>
          <w:tcPr>
            <w:tcW w:w="590" w:type="pct"/>
          </w:tcPr>
          <w:p w:rsidR="00D40317" w:rsidRPr="003A08BD" w:rsidRDefault="00D40317" w:rsidP="00013EED">
            <w:pPr>
              <w:pStyle w:val="Textoindependiente2"/>
              <w:spacing w:before="40"/>
              <w:ind w:left="113"/>
              <w:jc w:val="both"/>
              <w:rPr>
                <w:rFonts w:ascii="Arial" w:hAnsi="Arial" w:cs="Arial"/>
                <w:b w:val="0"/>
                <w:sz w:val="24"/>
                <w:szCs w:val="24"/>
              </w:rPr>
            </w:pPr>
            <w:r w:rsidRPr="003A08BD">
              <w:rPr>
                <w:rFonts w:ascii="Arial" w:hAnsi="Arial" w:cs="Arial"/>
                <w:sz w:val="24"/>
                <w:szCs w:val="24"/>
              </w:rPr>
              <w:lastRenderedPageBreak/>
              <w:t>N2</w:t>
            </w:r>
            <w:r w:rsidRPr="003A08BD">
              <w:rPr>
                <w:rFonts w:ascii="Arial" w:hAnsi="Arial" w:cs="Arial"/>
                <w:b w:val="0"/>
                <w:sz w:val="24"/>
                <w:szCs w:val="24"/>
              </w:rPr>
              <w:t>Estima  las consecuencia</w:t>
            </w:r>
            <w:r w:rsidRPr="003A08BD">
              <w:rPr>
                <w:rFonts w:ascii="Arial" w:hAnsi="Arial" w:cs="Arial"/>
                <w:b w:val="0"/>
                <w:sz w:val="24"/>
                <w:szCs w:val="24"/>
              </w:rPr>
              <w:lastRenderedPageBreak/>
              <w:t>s que se generan al interactuar en el entorno.</w:t>
            </w:r>
          </w:p>
          <w:p w:rsidR="00D40317" w:rsidRPr="0014140D" w:rsidRDefault="00D40317" w:rsidP="00013EED">
            <w:pPr>
              <w:rPr>
                <w:lang w:val="es-MX"/>
              </w:rPr>
            </w:pPr>
          </w:p>
        </w:tc>
        <w:tc>
          <w:tcPr>
            <w:tcW w:w="629" w:type="pct"/>
          </w:tcPr>
          <w:p w:rsidR="00D40317" w:rsidRPr="003A08BD" w:rsidRDefault="00D40317" w:rsidP="00013EED">
            <w:pPr>
              <w:pStyle w:val="Textoindependiente2"/>
              <w:spacing w:before="40"/>
              <w:ind w:left="113"/>
              <w:jc w:val="both"/>
              <w:rPr>
                <w:rFonts w:ascii="Arial" w:hAnsi="Arial" w:cs="Arial"/>
                <w:b w:val="0"/>
                <w:sz w:val="24"/>
                <w:szCs w:val="24"/>
              </w:rPr>
            </w:pPr>
            <w:r w:rsidRPr="003A08BD">
              <w:rPr>
                <w:rFonts w:ascii="Arial" w:hAnsi="Arial" w:cs="Arial"/>
                <w:sz w:val="24"/>
                <w:szCs w:val="24"/>
              </w:rPr>
              <w:lastRenderedPageBreak/>
              <w:t>N2</w:t>
            </w:r>
          </w:p>
          <w:p w:rsidR="00D40317" w:rsidRPr="00EB37BB" w:rsidRDefault="00D40317" w:rsidP="00013EED">
            <w:pPr>
              <w:pStyle w:val="Textoindependiente2"/>
              <w:spacing w:before="40"/>
              <w:ind w:left="113"/>
              <w:jc w:val="both"/>
            </w:pPr>
            <w:r w:rsidRPr="003A08BD">
              <w:rPr>
                <w:rFonts w:ascii="Arial" w:hAnsi="Arial" w:cs="Arial"/>
                <w:b w:val="0"/>
                <w:sz w:val="24"/>
                <w:szCs w:val="24"/>
              </w:rPr>
              <w:t xml:space="preserve">Expresa a </w:t>
            </w:r>
            <w:r w:rsidRPr="003A08BD">
              <w:rPr>
                <w:rFonts w:ascii="Arial" w:hAnsi="Arial" w:cs="Arial"/>
                <w:b w:val="0"/>
                <w:sz w:val="24"/>
                <w:szCs w:val="24"/>
              </w:rPr>
              <w:lastRenderedPageBreak/>
              <w:t>través de acciones concretas la asimilación de la propuesta de vida de Jesús.</w:t>
            </w:r>
          </w:p>
        </w:tc>
        <w:tc>
          <w:tcPr>
            <w:tcW w:w="742" w:type="pct"/>
          </w:tcPr>
          <w:p w:rsidR="00D40317" w:rsidRPr="00EB37BB" w:rsidRDefault="00D40317" w:rsidP="00013EED">
            <w:pPr>
              <w:pStyle w:val="Textoindependiente2"/>
              <w:spacing w:before="40"/>
              <w:ind w:left="113"/>
              <w:jc w:val="both"/>
            </w:pPr>
            <w:r w:rsidRPr="003A08BD">
              <w:rPr>
                <w:rFonts w:ascii="Arial" w:hAnsi="Arial" w:cs="Arial"/>
                <w:sz w:val="24"/>
                <w:szCs w:val="24"/>
              </w:rPr>
              <w:lastRenderedPageBreak/>
              <w:t>N2</w:t>
            </w:r>
            <w:r w:rsidRPr="003A08BD">
              <w:rPr>
                <w:rFonts w:ascii="Arial" w:hAnsi="Arial" w:cs="Arial"/>
                <w:b w:val="0"/>
                <w:sz w:val="24"/>
                <w:szCs w:val="24"/>
              </w:rPr>
              <w:t xml:space="preserve"> Asocia las </w:t>
            </w:r>
            <w:r w:rsidRPr="003A08BD">
              <w:rPr>
                <w:rFonts w:ascii="Arial" w:hAnsi="Arial" w:cs="Arial"/>
                <w:b w:val="0"/>
                <w:sz w:val="24"/>
                <w:szCs w:val="24"/>
              </w:rPr>
              <w:lastRenderedPageBreak/>
              <w:t>relaciones que establecía Jesús con las personas, de su época con las relaciones que se deben establecer entre los miembros de la comunidad a la cual se  pertenece.</w:t>
            </w:r>
          </w:p>
        </w:tc>
      </w:tr>
      <w:tr w:rsidR="00D40317" w:rsidRPr="003A1863" w:rsidTr="00013EED">
        <w:tc>
          <w:tcPr>
            <w:tcW w:w="650" w:type="pct"/>
          </w:tcPr>
          <w:p w:rsidR="00D40317" w:rsidRPr="003A08BD" w:rsidRDefault="00D40317" w:rsidP="00013EED">
            <w:pPr>
              <w:rPr>
                <w:rFonts w:ascii="Arial" w:hAnsi="Arial" w:cs="Arial"/>
                <w:sz w:val="24"/>
                <w:szCs w:val="24"/>
              </w:rPr>
            </w:pPr>
          </w:p>
        </w:tc>
        <w:tc>
          <w:tcPr>
            <w:tcW w:w="486" w:type="pct"/>
          </w:tcPr>
          <w:p w:rsidR="00D40317" w:rsidRPr="003A08BD" w:rsidRDefault="00D40317" w:rsidP="00013EED">
            <w:pPr>
              <w:pStyle w:val="Textoindependiente2"/>
              <w:spacing w:before="40"/>
              <w:ind w:left="113"/>
              <w:jc w:val="both"/>
              <w:rPr>
                <w:rFonts w:ascii="Arial" w:hAnsi="Arial" w:cs="Arial"/>
                <w:b w:val="0"/>
                <w:sz w:val="24"/>
                <w:szCs w:val="24"/>
              </w:rPr>
            </w:pPr>
            <w:r w:rsidRPr="003A08BD">
              <w:rPr>
                <w:rFonts w:ascii="Arial" w:hAnsi="Arial" w:cs="Arial"/>
                <w:sz w:val="24"/>
                <w:szCs w:val="24"/>
              </w:rPr>
              <w:t>N3</w:t>
            </w:r>
            <w:r w:rsidRPr="003A08BD">
              <w:rPr>
                <w:rFonts w:ascii="Arial" w:hAnsi="Arial" w:cs="Arial"/>
                <w:b w:val="0"/>
                <w:sz w:val="24"/>
                <w:szCs w:val="24"/>
              </w:rPr>
              <w:t xml:space="preserve">Explica la importancia de las relaciones interpersonales en la consolidación del ser </w:t>
            </w:r>
            <w:r w:rsidRPr="003A08BD">
              <w:rPr>
                <w:rFonts w:ascii="Arial" w:hAnsi="Arial" w:cs="Arial"/>
                <w:b w:val="0"/>
                <w:sz w:val="24"/>
                <w:szCs w:val="24"/>
              </w:rPr>
              <w:lastRenderedPageBreak/>
              <w:t>social.</w:t>
            </w:r>
          </w:p>
          <w:p w:rsidR="00D40317" w:rsidRPr="00EB37BB" w:rsidRDefault="00D40317" w:rsidP="00013EED">
            <w:pPr>
              <w:rPr>
                <w:lang w:val="es-MX"/>
              </w:rPr>
            </w:pPr>
          </w:p>
        </w:tc>
        <w:tc>
          <w:tcPr>
            <w:tcW w:w="732" w:type="pct"/>
          </w:tcPr>
          <w:p w:rsidR="00D40317" w:rsidRPr="00EB37BB" w:rsidRDefault="00D40317" w:rsidP="00013EED">
            <w:pPr>
              <w:pStyle w:val="Textoindependiente2"/>
              <w:spacing w:before="40"/>
              <w:ind w:left="113"/>
              <w:jc w:val="both"/>
            </w:pPr>
            <w:r w:rsidRPr="003A08BD">
              <w:rPr>
                <w:rFonts w:ascii="Arial" w:hAnsi="Arial" w:cs="Arial"/>
                <w:sz w:val="24"/>
                <w:szCs w:val="24"/>
              </w:rPr>
              <w:lastRenderedPageBreak/>
              <w:t>N3</w:t>
            </w:r>
            <w:r w:rsidRPr="003A08BD">
              <w:rPr>
                <w:rFonts w:ascii="Arial" w:hAnsi="Arial" w:cs="Arial"/>
                <w:b w:val="0"/>
                <w:sz w:val="24"/>
                <w:szCs w:val="24"/>
              </w:rPr>
              <w:t>Construye una propuesta de vida que permita la trascendencia desde  la acción cotidiana.</w:t>
            </w:r>
          </w:p>
        </w:tc>
        <w:tc>
          <w:tcPr>
            <w:tcW w:w="513" w:type="pct"/>
          </w:tcPr>
          <w:p w:rsidR="00D40317" w:rsidRDefault="00D40317" w:rsidP="00013EED">
            <w:r w:rsidRPr="003A08BD">
              <w:rPr>
                <w:rFonts w:ascii="Arial" w:hAnsi="Arial" w:cs="Arial"/>
                <w:sz w:val="24"/>
                <w:szCs w:val="24"/>
              </w:rPr>
              <w:t>N3Emplea experiencias del pasado para la toma de decisiones</w:t>
            </w:r>
            <w:r>
              <w:rPr>
                <w:rFonts w:ascii="Arial" w:hAnsi="Arial" w:cs="Arial"/>
                <w:sz w:val="24"/>
                <w:szCs w:val="24"/>
              </w:rPr>
              <w:t>.</w:t>
            </w:r>
          </w:p>
        </w:tc>
        <w:tc>
          <w:tcPr>
            <w:tcW w:w="658" w:type="pct"/>
            <w:gridSpan w:val="2"/>
          </w:tcPr>
          <w:p w:rsidR="00D40317" w:rsidRDefault="00D40317" w:rsidP="00013EED">
            <w:r w:rsidRPr="003A08BD">
              <w:rPr>
                <w:rFonts w:ascii="Arial" w:hAnsi="Arial" w:cs="Arial"/>
                <w:sz w:val="24"/>
                <w:szCs w:val="24"/>
              </w:rPr>
              <w:t>N3Construye una propuesta   social a la luz de la palabra de dios y la propuesta de vida de Jesús.</w:t>
            </w:r>
          </w:p>
        </w:tc>
        <w:tc>
          <w:tcPr>
            <w:tcW w:w="590" w:type="pct"/>
          </w:tcPr>
          <w:p w:rsidR="00D40317" w:rsidRPr="003A08BD" w:rsidRDefault="00D40317" w:rsidP="00013EED">
            <w:pPr>
              <w:pStyle w:val="Textoindependiente2"/>
              <w:spacing w:before="40"/>
              <w:jc w:val="both"/>
              <w:rPr>
                <w:rFonts w:ascii="Arial" w:hAnsi="Arial" w:cs="Arial"/>
                <w:b w:val="0"/>
                <w:sz w:val="24"/>
                <w:szCs w:val="24"/>
              </w:rPr>
            </w:pPr>
            <w:r w:rsidRPr="003A08BD">
              <w:rPr>
                <w:rFonts w:ascii="Arial" w:hAnsi="Arial" w:cs="Arial"/>
                <w:sz w:val="24"/>
                <w:szCs w:val="24"/>
              </w:rPr>
              <w:t>N3</w:t>
            </w:r>
            <w:r w:rsidRPr="003A08BD">
              <w:rPr>
                <w:rFonts w:ascii="Arial" w:hAnsi="Arial" w:cs="Arial"/>
                <w:b w:val="0"/>
                <w:sz w:val="24"/>
                <w:szCs w:val="24"/>
              </w:rPr>
              <w:t>Diseña  un plan de acción para trasformar el entorno.</w:t>
            </w:r>
          </w:p>
          <w:p w:rsidR="00D40317" w:rsidRPr="00EB37BB" w:rsidRDefault="00D40317" w:rsidP="00013EED">
            <w:pPr>
              <w:rPr>
                <w:lang w:val="es-MX"/>
              </w:rPr>
            </w:pPr>
          </w:p>
        </w:tc>
        <w:tc>
          <w:tcPr>
            <w:tcW w:w="629" w:type="pct"/>
          </w:tcPr>
          <w:p w:rsidR="00D40317" w:rsidRDefault="00D40317" w:rsidP="00013EED">
            <w:r w:rsidRPr="003A08BD">
              <w:rPr>
                <w:rFonts w:ascii="Arial" w:hAnsi="Arial" w:cs="Arial"/>
                <w:sz w:val="24"/>
                <w:szCs w:val="24"/>
              </w:rPr>
              <w:t xml:space="preserve">N3 Explica  a la comunidad  a través de los estudiantes la importancia de la solidaridad </w:t>
            </w:r>
            <w:r w:rsidRPr="003A08BD">
              <w:rPr>
                <w:rFonts w:ascii="Arial" w:hAnsi="Arial" w:cs="Arial"/>
                <w:sz w:val="24"/>
                <w:szCs w:val="24"/>
              </w:rPr>
              <w:lastRenderedPageBreak/>
              <w:t>y el respeto mutuo</w:t>
            </w:r>
            <w:r>
              <w:rPr>
                <w:rFonts w:ascii="Arial" w:hAnsi="Arial" w:cs="Arial"/>
                <w:sz w:val="24"/>
                <w:szCs w:val="24"/>
              </w:rPr>
              <w:t>.</w:t>
            </w:r>
          </w:p>
        </w:tc>
        <w:tc>
          <w:tcPr>
            <w:tcW w:w="742" w:type="pct"/>
          </w:tcPr>
          <w:p w:rsidR="00D40317" w:rsidRDefault="00D40317" w:rsidP="00013EED">
            <w:r w:rsidRPr="003A08BD">
              <w:rPr>
                <w:rFonts w:ascii="Arial" w:hAnsi="Arial" w:cs="Arial"/>
                <w:sz w:val="24"/>
                <w:szCs w:val="24"/>
              </w:rPr>
              <w:lastRenderedPageBreak/>
              <w:t>N3 Aplica los principios éticos que usaba Jesús en sus relaciones personales y en la solución de conflictos</w:t>
            </w:r>
            <w:r>
              <w:rPr>
                <w:rFonts w:ascii="Arial" w:hAnsi="Arial" w:cs="Arial"/>
                <w:sz w:val="24"/>
                <w:szCs w:val="24"/>
              </w:rPr>
              <w:t>.</w:t>
            </w:r>
          </w:p>
        </w:tc>
      </w:tr>
      <w:tr w:rsidR="00D40317" w:rsidRPr="003A1863" w:rsidTr="00013EED">
        <w:tc>
          <w:tcPr>
            <w:tcW w:w="650" w:type="pct"/>
          </w:tcPr>
          <w:p w:rsidR="00D40317" w:rsidRPr="003A08BD" w:rsidRDefault="00D40317" w:rsidP="00013EED">
            <w:pPr>
              <w:rPr>
                <w:rFonts w:ascii="Arial" w:hAnsi="Arial" w:cs="Arial"/>
                <w:sz w:val="24"/>
                <w:szCs w:val="24"/>
              </w:rPr>
            </w:pPr>
          </w:p>
        </w:tc>
        <w:tc>
          <w:tcPr>
            <w:tcW w:w="486" w:type="pct"/>
          </w:tcPr>
          <w:p w:rsidR="00D40317" w:rsidRPr="00EB37BB" w:rsidRDefault="00D40317" w:rsidP="00013EED">
            <w:pPr>
              <w:pStyle w:val="Textoindependiente2"/>
              <w:spacing w:before="40"/>
              <w:ind w:left="113"/>
              <w:jc w:val="both"/>
            </w:pPr>
            <w:r w:rsidRPr="003A08BD">
              <w:rPr>
                <w:rFonts w:ascii="Arial" w:hAnsi="Arial" w:cs="Arial"/>
                <w:sz w:val="24"/>
                <w:szCs w:val="24"/>
              </w:rPr>
              <w:t>N4</w:t>
            </w:r>
            <w:r w:rsidRPr="003A08BD">
              <w:rPr>
                <w:rFonts w:ascii="Arial" w:hAnsi="Arial" w:cs="Arial"/>
                <w:b w:val="0"/>
                <w:sz w:val="24"/>
                <w:szCs w:val="24"/>
              </w:rPr>
              <w:t xml:space="preserve">Analiza las relaciones personales de Jesús como una propuesta de vida social. </w:t>
            </w:r>
          </w:p>
        </w:tc>
        <w:tc>
          <w:tcPr>
            <w:tcW w:w="732" w:type="pct"/>
          </w:tcPr>
          <w:p w:rsidR="00D40317" w:rsidRPr="00EB37BB" w:rsidRDefault="00D40317" w:rsidP="00013EED">
            <w:pPr>
              <w:pStyle w:val="Textoindependiente2"/>
              <w:spacing w:before="40"/>
              <w:ind w:left="113"/>
              <w:jc w:val="both"/>
            </w:pPr>
            <w:r w:rsidRPr="003A08BD">
              <w:rPr>
                <w:rFonts w:ascii="Arial" w:hAnsi="Arial" w:cs="Arial"/>
                <w:sz w:val="24"/>
                <w:szCs w:val="24"/>
              </w:rPr>
              <w:t>N4</w:t>
            </w:r>
            <w:r w:rsidRPr="003A08BD">
              <w:rPr>
                <w:rFonts w:ascii="Arial" w:hAnsi="Arial" w:cs="Arial"/>
                <w:b w:val="0"/>
                <w:sz w:val="24"/>
                <w:szCs w:val="24"/>
              </w:rPr>
              <w:t>Explica la propuesta de vida de Jesús como una alternativa para trascender.</w:t>
            </w:r>
          </w:p>
        </w:tc>
        <w:tc>
          <w:tcPr>
            <w:tcW w:w="513" w:type="pct"/>
          </w:tcPr>
          <w:p w:rsidR="00D40317" w:rsidRDefault="00D40317" w:rsidP="00013EED">
            <w:r w:rsidRPr="003A08BD">
              <w:rPr>
                <w:rFonts w:ascii="Arial" w:hAnsi="Arial" w:cs="Arial"/>
                <w:sz w:val="24"/>
                <w:szCs w:val="24"/>
              </w:rPr>
              <w:t>N4Analiza el resultado de algunas decisiones personales</w:t>
            </w:r>
            <w:r>
              <w:rPr>
                <w:rFonts w:ascii="Arial" w:hAnsi="Arial" w:cs="Arial"/>
                <w:sz w:val="24"/>
                <w:szCs w:val="24"/>
              </w:rPr>
              <w:t>.</w:t>
            </w:r>
          </w:p>
        </w:tc>
        <w:tc>
          <w:tcPr>
            <w:tcW w:w="658" w:type="pct"/>
            <w:gridSpan w:val="2"/>
          </w:tcPr>
          <w:p w:rsidR="00D40317" w:rsidRPr="00EB37BB" w:rsidRDefault="00D40317" w:rsidP="00013EED">
            <w:pPr>
              <w:pStyle w:val="Textoindependiente2"/>
              <w:spacing w:before="40"/>
              <w:ind w:left="113"/>
              <w:jc w:val="both"/>
            </w:pPr>
            <w:r w:rsidRPr="003A08BD">
              <w:rPr>
                <w:rFonts w:ascii="Arial" w:hAnsi="Arial" w:cs="Arial"/>
                <w:sz w:val="24"/>
                <w:szCs w:val="24"/>
              </w:rPr>
              <w:t>N4</w:t>
            </w:r>
            <w:r w:rsidRPr="003A08BD">
              <w:rPr>
                <w:rFonts w:ascii="Arial" w:hAnsi="Arial" w:cs="Arial"/>
                <w:b w:val="0"/>
                <w:sz w:val="24"/>
                <w:szCs w:val="24"/>
              </w:rPr>
              <w:t>Debate sobre posibles salidas a las dificultades que enfrente el hombre de hoy.</w:t>
            </w:r>
          </w:p>
        </w:tc>
        <w:tc>
          <w:tcPr>
            <w:tcW w:w="590" w:type="pct"/>
          </w:tcPr>
          <w:p w:rsidR="00D40317" w:rsidRPr="003A08BD" w:rsidRDefault="00D40317" w:rsidP="00013EED">
            <w:pPr>
              <w:pStyle w:val="Textoindependiente2"/>
              <w:spacing w:before="40"/>
              <w:ind w:left="113"/>
              <w:jc w:val="both"/>
              <w:rPr>
                <w:rFonts w:ascii="Arial" w:hAnsi="Arial" w:cs="Arial"/>
                <w:b w:val="0"/>
                <w:sz w:val="24"/>
                <w:szCs w:val="24"/>
              </w:rPr>
            </w:pPr>
            <w:r w:rsidRPr="003A08BD">
              <w:rPr>
                <w:rFonts w:ascii="Arial" w:hAnsi="Arial" w:cs="Arial"/>
                <w:sz w:val="24"/>
                <w:szCs w:val="24"/>
              </w:rPr>
              <w:t>N4</w:t>
            </w:r>
            <w:r w:rsidRPr="003A08BD">
              <w:rPr>
                <w:rFonts w:ascii="Arial" w:hAnsi="Arial" w:cs="Arial"/>
                <w:b w:val="0"/>
                <w:sz w:val="24"/>
                <w:szCs w:val="24"/>
              </w:rPr>
              <w:t>Designa responsabilidades y acciones de acuerdo a las necesidades del entorno.</w:t>
            </w:r>
          </w:p>
          <w:p w:rsidR="00D40317" w:rsidRPr="00EB37BB" w:rsidRDefault="00D40317" w:rsidP="00013EED">
            <w:pPr>
              <w:rPr>
                <w:lang w:val="es-MX"/>
              </w:rPr>
            </w:pPr>
          </w:p>
        </w:tc>
        <w:tc>
          <w:tcPr>
            <w:tcW w:w="629" w:type="pct"/>
          </w:tcPr>
          <w:p w:rsidR="00D40317" w:rsidRPr="00EB37BB" w:rsidRDefault="00D40317" w:rsidP="00013EED">
            <w:pPr>
              <w:pStyle w:val="Textoindependiente2"/>
              <w:spacing w:before="40"/>
              <w:ind w:left="113"/>
              <w:jc w:val="both"/>
            </w:pPr>
            <w:r w:rsidRPr="003A08BD">
              <w:rPr>
                <w:rFonts w:ascii="Arial" w:hAnsi="Arial" w:cs="Arial"/>
                <w:sz w:val="24"/>
                <w:szCs w:val="24"/>
              </w:rPr>
              <w:t>N4</w:t>
            </w:r>
            <w:r w:rsidRPr="003A08BD">
              <w:rPr>
                <w:rFonts w:ascii="Arial" w:hAnsi="Arial" w:cs="Arial"/>
                <w:b w:val="0"/>
                <w:sz w:val="24"/>
                <w:szCs w:val="24"/>
              </w:rPr>
              <w:t xml:space="preserve"> Ilustra mediante testimonios de vida la posibilidad de un mundo mejor sustentado en la civilización del amor.</w:t>
            </w:r>
          </w:p>
        </w:tc>
        <w:tc>
          <w:tcPr>
            <w:tcW w:w="742" w:type="pct"/>
          </w:tcPr>
          <w:p w:rsidR="00D40317" w:rsidRPr="003A08BD" w:rsidRDefault="00D40317" w:rsidP="00013EED">
            <w:pPr>
              <w:pStyle w:val="Textoindependiente2"/>
              <w:spacing w:before="40"/>
              <w:ind w:left="113"/>
              <w:rPr>
                <w:rFonts w:ascii="Arial" w:hAnsi="Arial" w:cs="Arial"/>
                <w:b w:val="0"/>
                <w:sz w:val="24"/>
                <w:szCs w:val="24"/>
              </w:rPr>
            </w:pPr>
            <w:r w:rsidRPr="003A08BD">
              <w:rPr>
                <w:rFonts w:ascii="Arial" w:hAnsi="Arial" w:cs="Arial"/>
                <w:sz w:val="24"/>
                <w:szCs w:val="24"/>
              </w:rPr>
              <w:t>N4</w:t>
            </w:r>
            <w:r w:rsidRPr="003A08BD">
              <w:rPr>
                <w:rFonts w:ascii="Arial" w:hAnsi="Arial" w:cs="Arial"/>
                <w:b w:val="0"/>
                <w:sz w:val="24"/>
                <w:szCs w:val="24"/>
              </w:rPr>
              <w:t xml:space="preserve"> Determina algunas pautas de comportamiento que seguía  Jesús para tratar de imitarlas.</w:t>
            </w:r>
          </w:p>
          <w:p w:rsidR="00D40317" w:rsidRDefault="00D40317" w:rsidP="00013EED"/>
        </w:tc>
      </w:tr>
      <w:tr w:rsidR="00D40317" w:rsidRPr="003A1863" w:rsidTr="00013EED">
        <w:tc>
          <w:tcPr>
            <w:tcW w:w="650" w:type="pct"/>
          </w:tcPr>
          <w:p w:rsidR="00D40317" w:rsidRPr="003A08BD" w:rsidRDefault="00D40317" w:rsidP="00013EED">
            <w:pPr>
              <w:rPr>
                <w:rFonts w:ascii="Arial" w:hAnsi="Arial" w:cs="Arial"/>
                <w:sz w:val="24"/>
                <w:szCs w:val="24"/>
              </w:rPr>
            </w:pPr>
          </w:p>
        </w:tc>
        <w:tc>
          <w:tcPr>
            <w:tcW w:w="486" w:type="pct"/>
          </w:tcPr>
          <w:p w:rsidR="00D40317" w:rsidRPr="003A08BD" w:rsidRDefault="00D40317" w:rsidP="00013EED">
            <w:pPr>
              <w:pStyle w:val="Textoindependiente2"/>
              <w:spacing w:before="40"/>
              <w:ind w:left="113"/>
              <w:jc w:val="both"/>
              <w:rPr>
                <w:rFonts w:ascii="Arial" w:hAnsi="Arial" w:cs="Arial"/>
                <w:b w:val="0"/>
                <w:sz w:val="24"/>
                <w:szCs w:val="24"/>
              </w:rPr>
            </w:pPr>
            <w:r w:rsidRPr="003A08BD">
              <w:rPr>
                <w:rFonts w:ascii="Arial" w:hAnsi="Arial" w:cs="Arial"/>
                <w:sz w:val="24"/>
                <w:szCs w:val="24"/>
              </w:rPr>
              <w:t>N5</w:t>
            </w:r>
            <w:r w:rsidRPr="003A08BD">
              <w:rPr>
                <w:rFonts w:ascii="Arial" w:hAnsi="Arial" w:cs="Arial"/>
                <w:b w:val="0"/>
                <w:sz w:val="24"/>
                <w:szCs w:val="24"/>
              </w:rPr>
              <w:t>Clasifica los diferentes tipos de relación interpersonal.</w:t>
            </w:r>
          </w:p>
          <w:p w:rsidR="00D40317" w:rsidRPr="00EB37BB" w:rsidRDefault="00D40317" w:rsidP="00013EED">
            <w:pPr>
              <w:rPr>
                <w:lang w:val="es-MX"/>
              </w:rPr>
            </w:pPr>
          </w:p>
        </w:tc>
        <w:tc>
          <w:tcPr>
            <w:tcW w:w="732" w:type="pct"/>
          </w:tcPr>
          <w:p w:rsidR="00D40317" w:rsidRPr="003A08BD" w:rsidRDefault="00D40317" w:rsidP="00013EED">
            <w:pPr>
              <w:pStyle w:val="Textoindependiente2"/>
              <w:spacing w:before="40"/>
              <w:ind w:left="113"/>
              <w:jc w:val="both"/>
              <w:rPr>
                <w:rFonts w:ascii="Arial" w:hAnsi="Arial" w:cs="Arial"/>
                <w:b w:val="0"/>
                <w:sz w:val="24"/>
                <w:szCs w:val="24"/>
              </w:rPr>
            </w:pPr>
            <w:r w:rsidRPr="003A08BD">
              <w:rPr>
                <w:rFonts w:ascii="Arial" w:hAnsi="Arial" w:cs="Arial"/>
                <w:sz w:val="24"/>
                <w:szCs w:val="24"/>
              </w:rPr>
              <w:t>N5</w:t>
            </w:r>
            <w:r w:rsidRPr="003A08BD">
              <w:rPr>
                <w:rFonts w:ascii="Arial" w:hAnsi="Arial" w:cs="Arial"/>
                <w:b w:val="0"/>
                <w:sz w:val="24"/>
                <w:szCs w:val="24"/>
              </w:rPr>
              <w:t>Analiza las consecuencias de asumir la vida desde una perspectiva trascendental.</w:t>
            </w:r>
          </w:p>
          <w:p w:rsidR="00D40317" w:rsidRPr="00EB37BB" w:rsidRDefault="00D40317" w:rsidP="00013EED">
            <w:pPr>
              <w:rPr>
                <w:lang w:val="es-MX"/>
              </w:rPr>
            </w:pPr>
          </w:p>
        </w:tc>
        <w:tc>
          <w:tcPr>
            <w:tcW w:w="513" w:type="pct"/>
          </w:tcPr>
          <w:p w:rsidR="00D40317" w:rsidRPr="003A08BD" w:rsidRDefault="00D40317" w:rsidP="00013EED">
            <w:pPr>
              <w:pStyle w:val="Textoindependiente2"/>
              <w:spacing w:before="40"/>
              <w:jc w:val="both"/>
              <w:rPr>
                <w:rFonts w:ascii="Arial" w:hAnsi="Arial" w:cs="Arial"/>
                <w:b w:val="0"/>
                <w:sz w:val="24"/>
                <w:szCs w:val="24"/>
              </w:rPr>
            </w:pPr>
            <w:r w:rsidRPr="003A08BD">
              <w:rPr>
                <w:rFonts w:ascii="Arial" w:hAnsi="Arial" w:cs="Arial"/>
                <w:sz w:val="24"/>
                <w:szCs w:val="24"/>
              </w:rPr>
              <w:t>N5</w:t>
            </w:r>
            <w:r w:rsidRPr="003A08BD">
              <w:rPr>
                <w:rFonts w:ascii="Arial" w:hAnsi="Arial" w:cs="Arial"/>
                <w:b w:val="0"/>
                <w:sz w:val="24"/>
                <w:szCs w:val="24"/>
              </w:rPr>
              <w:t>Construye un proyecto de vida para orientar las decisiones.</w:t>
            </w:r>
          </w:p>
          <w:p w:rsidR="00D40317" w:rsidRPr="00EB37BB" w:rsidRDefault="00D40317" w:rsidP="00013EED">
            <w:pPr>
              <w:rPr>
                <w:lang w:val="es-MX"/>
              </w:rPr>
            </w:pPr>
          </w:p>
        </w:tc>
        <w:tc>
          <w:tcPr>
            <w:tcW w:w="658" w:type="pct"/>
            <w:gridSpan w:val="2"/>
          </w:tcPr>
          <w:p w:rsidR="00D40317" w:rsidRPr="00EB37BB" w:rsidRDefault="00D40317" w:rsidP="00013EED">
            <w:pPr>
              <w:pStyle w:val="Textoindependiente2"/>
              <w:spacing w:before="40"/>
              <w:ind w:left="113"/>
              <w:jc w:val="both"/>
            </w:pPr>
            <w:r w:rsidRPr="003A08BD">
              <w:rPr>
                <w:rFonts w:ascii="Arial" w:hAnsi="Arial" w:cs="Arial"/>
                <w:sz w:val="24"/>
                <w:szCs w:val="24"/>
              </w:rPr>
              <w:t>N5</w:t>
            </w:r>
            <w:r w:rsidRPr="003A08BD">
              <w:rPr>
                <w:rFonts w:ascii="Arial" w:hAnsi="Arial" w:cs="Arial"/>
                <w:b w:val="0"/>
                <w:sz w:val="24"/>
                <w:szCs w:val="24"/>
              </w:rPr>
              <w:t xml:space="preserve">Compila textos bíblicos y de autores que se han preocupado por la situación del hombre actual para </w:t>
            </w:r>
            <w:r w:rsidRPr="003A08BD">
              <w:rPr>
                <w:rFonts w:ascii="Arial" w:hAnsi="Arial" w:cs="Arial"/>
                <w:b w:val="0"/>
                <w:sz w:val="24"/>
                <w:szCs w:val="24"/>
              </w:rPr>
              <w:lastRenderedPageBreak/>
              <w:t>iluminar las acciones a seguir.</w:t>
            </w:r>
          </w:p>
        </w:tc>
        <w:tc>
          <w:tcPr>
            <w:tcW w:w="590" w:type="pct"/>
          </w:tcPr>
          <w:p w:rsidR="00D40317" w:rsidRPr="003A08BD" w:rsidRDefault="00D40317" w:rsidP="00013EED">
            <w:pPr>
              <w:pStyle w:val="Textoindependiente2"/>
              <w:spacing w:before="40"/>
              <w:ind w:left="113"/>
              <w:jc w:val="both"/>
              <w:rPr>
                <w:rFonts w:ascii="Arial" w:hAnsi="Arial" w:cs="Arial"/>
                <w:b w:val="0"/>
                <w:sz w:val="24"/>
                <w:szCs w:val="24"/>
              </w:rPr>
            </w:pPr>
            <w:r w:rsidRPr="003A08BD">
              <w:rPr>
                <w:rFonts w:ascii="Arial" w:hAnsi="Arial" w:cs="Arial"/>
                <w:sz w:val="24"/>
                <w:szCs w:val="24"/>
              </w:rPr>
              <w:lastRenderedPageBreak/>
              <w:t>N5</w:t>
            </w:r>
            <w:r w:rsidRPr="003A08BD">
              <w:rPr>
                <w:rFonts w:ascii="Arial" w:hAnsi="Arial" w:cs="Arial"/>
                <w:b w:val="0"/>
                <w:sz w:val="24"/>
                <w:szCs w:val="24"/>
              </w:rPr>
              <w:t>Crea espacios de reflexión y acción al interior de las comunidades.</w:t>
            </w:r>
          </w:p>
          <w:p w:rsidR="00D40317" w:rsidRPr="00EB37BB" w:rsidRDefault="00D40317" w:rsidP="00013EED">
            <w:pPr>
              <w:rPr>
                <w:lang w:val="es-MX"/>
              </w:rPr>
            </w:pPr>
          </w:p>
        </w:tc>
        <w:tc>
          <w:tcPr>
            <w:tcW w:w="629" w:type="pct"/>
          </w:tcPr>
          <w:p w:rsidR="00D40317" w:rsidRDefault="00D40317" w:rsidP="00013EED">
            <w:r w:rsidRPr="003A08BD">
              <w:rPr>
                <w:rFonts w:ascii="Arial" w:hAnsi="Arial" w:cs="Arial"/>
                <w:sz w:val="24"/>
                <w:szCs w:val="24"/>
              </w:rPr>
              <w:t xml:space="preserve">N5 Proyectar la construcción de una nueva sociedad desde la vivencia y la práctica  </w:t>
            </w:r>
            <w:r w:rsidRPr="003A08BD">
              <w:rPr>
                <w:rFonts w:ascii="Arial" w:hAnsi="Arial" w:cs="Arial"/>
                <w:sz w:val="24"/>
                <w:szCs w:val="24"/>
              </w:rPr>
              <w:lastRenderedPageBreak/>
              <w:t>de valores éticos y morales</w:t>
            </w:r>
          </w:p>
        </w:tc>
        <w:tc>
          <w:tcPr>
            <w:tcW w:w="742" w:type="pct"/>
          </w:tcPr>
          <w:p w:rsidR="00D40317" w:rsidRPr="003A08BD" w:rsidRDefault="00D40317" w:rsidP="00013EED">
            <w:pPr>
              <w:pStyle w:val="Textoindependiente2"/>
              <w:spacing w:before="40"/>
              <w:ind w:left="113"/>
              <w:jc w:val="both"/>
              <w:rPr>
                <w:rFonts w:ascii="Arial" w:hAnsi="Arial" w:cs="Arial"/>
                <w:b w:val="0"/>
                <w:sz w:val="24"/>
                <w:szCs w:val="24"/>
              </w:rPr>
            </w:pPr>
            <w:r w:rsidRPr="003A08BD">
              <w:rPr>
                <w:rFonts w:ascii="Arial" w:hAnsi="Arial" w:cs="Arial"/>
                <w:sz w:val="24"/>
                <w:szCs w:val="24"/>
              </w:rPr>
              <w:lastRenderedPageBreak/>
              <w:t>N5</w:t>
            </w:r>
            <w:r w:rsidRPr="003A08BD">
              <w:rPr>
                <w:rFonts w:ascii="Arial" w:hAnsi="Arial" w:cs="Arial"/>
                <w:b w:val="0"/>
                <w:sz w:val="24"/>
                <w:szCs w:val="24"/>
              </w:rPr>
              <w:t xml:space="preserve"> Construye un proyecto de vida sustentado en la vida de Jesús.</w:t>
            </w:r>
          </w:p>
          <w:p w:rsidR="00D40317" w:rsidRPr="003D73F1" w:rsidRDefault="00D40317" w:rsidP="00013EED">
            <w:pPr>
              <w:rPr>
                <w:lang w:val="es-MX"/>
              </w:rPr>
            </w:pPr>
          </w:p>
        </w:tc>
      </w:tr>
      <w:tr w:rsidR="00D40317" w:rsidRPr="003A1863" w:rsidTr="00013EED">
        <w:tc>
          <w:tcPr>
            <w:tcW w:w="650" w:type="pct"/>
          </w:tcPr>
          <w:p w:rsidR="00D40317" w:rsidRPr="003A08BD" w:rsidRDefault="00D40317" w:rsidP="00013EED">
            <w:pPr>
              <w:rPr>
                <w:rFonts w:ascii="Arial" w:hAnsi="Arial" w:cs="Arial"/>
                <w:sz w:val="24"/>
                <w:szCs w:val="24"/>
              </w:rPr>
            </w:pPr>
          </w:p>
        </w:tc>
        <w:tc>
          <w:tcPr>
            <w:tcW w:w="486" w:type="pct"/>
          </w:tcPr>
          <w:p w:rsidR="00D40317" w:rsidRPr="003D73F1" w:rsidRDefault="00D40317" w:rsidP="00013EED">
            <w:pPr>
              <w:pStyle w:val="Textoindependiente2"/>
              <w:spacing w:before="40"/>
              <w:ind w:left="113"/>
              <w:jc w:val="both"/>
            </w:pPr>
            <w:r w:rsidRPr="003A08BD">
              <w:rPr>
                <w:rFonts w:ascii="Arial" w:hAnsi="Arial" w:cs="Arial"/>
                <w:sz w:val="24"/>
                <w:szCs w:val="24"/>
              </w:rPr>
              <w:t>N6</w:t>
            </w:r>
            <w:r w:rsidRPr="003A08BD">
              <w:rPr>
                <w:rFonts w:ascii="Arial" w:hAnsi="Arial" w:cs="Arial"/>
                <w:b w:val="0"/>
                <w:sz w:val="24"/>
                <w:szCs w:val="24"/>
              </w:rPr>
              <w:t>Concluye  en que el ser humano solo se humaniza a través de las relaciones que genera con otros seres humanos.</w:t>
            </w:r>
          </w:p>
        </w:tc>
        <w:tc>
          <w:tcPr>
            <w:tcW w:w="732" w:type="pct"/>
          </w:tcPr>
          <w:p w:rsidR="00D40317" w:rsidRPr="003A08BD" w:rsidRDefault="00D40317" w:rsidP="00013EED">
            <w:pPr>
              <w:pStyle w:val="Textoindependiente2"/>
              <w:spacing w:before="40"/>
              <w:ind w:left="113"/>
              <w:jc w:val="both"/>
              <w:rPr>
                <w:rFonts w:ascii="Arial" w:hAnsi="Arial" w:cs="Arial"/>
                <w:b w:val="0"/>
                <w:sz w:val="24"/>
                <w:szCs w:val="24"/>
              </w:rPr>
            </w:pPr>
            <w:r w:rsidRPr="003A08BD">
              <w:rPr>
                <w:rFonts w:ascii="Arial" w:hAnsi="Arial" w:cs="Arial"/>
                <w:sz w:val="24"/>
                <w:szCs w:val="24"/>
              </w:rPr>
              <w:t>N6</w:t>
            </w:r>
            <w:r w:rsidRPr="003A08BD">
              <w:rPr>
                <w:rFonts w:ascii="Arial" w:hAnsi="Arial" w:cs="Arial"/>
                <w:b w:val="0"/>
                <w:sz w:val="24"/>
                <w:szCs w:val="24"/>
              </w:rPr>
              <w:t>Compara la propuesta de vida de Jesús con las propuestas  de algunos filósofos contemporáneos.</w:t>
            </w:r>
          </w:p>
          <w:p w:rsidR="00D40317" w:rsidRPr="003D73F1" w:rsidRDefault="00D40317" w:rsidP="00013EED">
            <w:pPr>
              <w:rPr>
                <w:lang w:val="es-MX"/>
              </w:rPr>
            </w:pPr>
          </w:p>
        </w:tc>
        <w:tc>
          <w:tcPr>
            <w:tcW w:w="513" w:type="pct"/>
          </w:tcPr>
          <w:p w:rsidR="00D40317" w:rsidRPr="003A08BD" w:rsidRDefault="00D40317" w:rsidP="00013EED">
            <w:pPr>
              <w:pStyle w:val="Textoindependiente2"/>
              <w:spacing w:before="40"/>
              <w:ind w:left="113"/>
              <w:jc w:val="both"/>
              <w:rPr>
                <w:rFonts w:ascii="Arial" w:hAnsi="Arial" w:cs="Arial"/>
                <w:b w:val="0"/>
                <w:sz w:val="24"/>
                <w:szCs w:val="24"/>
              </w:rPr>
            </w:pPr>
            <w:r w:rsidRPr="003A08BD">
              <w:rPr>
                <w:rFonts w:ascii="Arial" w:hAnsi="Arial" w:cs="Arial"/>
                <w:sz w:val="24"/>
                <w:szCs w:val="24"/>
              </w:rPr>
              <w:t>N6</w:t>
            </w:r>
            <w:r w:rsidRPr="003A08BD">
              <w:rPr>
                <w:rFonts w:ascii="Arial" w:hAnsi="Arial" w:cs="Arial"/>
                <w:b w:val="0"/>
                <w:sz w:val="24"/>
                <w:szCs w:val="24"/>
              </w:rPr>
              <w:t>Acuerda pautas de acción en la toma de decisiones.</w:t>
            </w:r>
          </w:p>
          <w:p w:rsidR="00D40317" w:rsidRPr="003D73F1" w:rsidRDefault="00D40317" w:rsidP="00013EED">
            <w:pPr>
              <w:rPr>
                <w:lang w:val="es-MX"/>
              </w:rPr>
            </w:pPr>
          </w:p>
        </w:tc>
        <w:tc>
          <w:tcPr>
            <w:tcW w:w="658" w:type="pct"/>
            <w:gridSpan w:val="2"/>
          </w:tcPr>
          <w:p w:rsidR="00D40317" w:rsidRPr="003A08BD" w:rsidRDefault="00D40317" w:rsidP="00013EED">
            <w:pPr>
              <w:pStyle w:val="Textoindependiente2"/>
              <w:spacing w:before="40"/>
              <w:ind w:left="113"/>
              <w:jc w:val="both"/>
              <w:rPr>
                <w:rFonts w:ascii="Arial" w:hAnsi="Arial" w:cs="Arial"/>
                <w:b w:val="0"/>
                <w:sz w:val="24"/>
                <w:szCs w:val="24"/>
              </w:rPr>
            </w:pPr>
            <w:r w:rsidRPr="003A08BD">
              <w:rPr>
                <w:rFonts w:ascii="Arial" w:hAnsi="Arial" w:cs="Arial"/>
                <w:sz w:val="24"/>
                <w:szCs w:val="24"/>
              </w:rPr>
              <w:t>N6</w:t>
            </w:r>
            <w:r w:rsidRPr="003A08BD">
              <w:rPr>
                <w:rFonts w:ascii="Arial" w:hAnsi="Arial" w:cs="Arial"/>
                <w:b w:val="0"/>
                <w:sz w:val="24"/>
                <w:szCs w:val="24"/>
              </w:rPr>
              <w:t>Demuestra la importancia de la solución pacífica y concertada de los conflictos sociales.</w:t>
            </w:r>
          </w:p>
          <w:p w:rsidR="00D40317" w:rsidRPr="003D73F1" w:rsidRDefault="00D40317" w:rsidP="00013EED">
            <w:pPr>
              <w:rPr>
                <w:lang w:val="es-MX"/>
              </w:rPr>
            </w:pPr>
          </w:p>
        </w:tc>
        <w:tc>
          <w:tcPr>
            <w:tcW w:w="590" w:type="pct"/>
          </w:tcPr>
          <w:p w:rsidR="00D40317" w:rsidRPr="003A08BD" w:rsidRDefault="00D40317" w:rsidP="00013EED">
            <w:pPr>
              <w:pStyle w:val="Textoindependiente2"/>
              <w:spacing w:before="40"/>
              <w:jc w:val="both"/>
              <w:rPr>
                <w:rFonts w:ascii="Arial" w:hAnsi="Arial" w:cs="Arial"/>
                <w:b w:val="0"/>
                <w:sz w:val="24"/>
                <w:szCs w:val="24"/>
              </w:rPr>
            </w:pPr>
            <w:r w:rsidRPr="003A08BD">
              <w:rPr>
                <w:rFonts w:ascii="Arial" w:hAnsi="Arial" w:cs="Arial"/>
                <w:sz w:val="24"/>
                <w:szCs w:val="24"/>
              </w:rPr>
              <w:t>N6</w:t>
            </w:r>
            <w:r w:rsidRPr="003A08BD">
              <w:rPr>
                <w:rFonts w:ascii="Arial" w:hAnsi="Arial" w:cs="Arial"/>
                <w:b w:val="0"/>
                <w:sz w:val="24"/>
                <w:szCs w:val="24"/>
              </w:rPr>
              <w:t>Evalua la acción realizada por los estudiantes a fin de complementar y mejorar su labor pastoral.</w:t>
            </w:r>
          </w:p>
          <w:p w:rsidR="00D40317" w:rsidRPr="003D73F1" w:rsidRDefault="00D40317" w:rsidP="00013EED">
            <w:pPr>
              <w:rPr>
                <w:lang w:val="es-MX"/>
              </w:rPr>
            </w:pPr>
          </w:p>
        </w:tc>
        <w:tc>
          <w:tcPr>
            <w:tcW w:w="629" w:type="pct"/>
          </w:tcPr>
          <w:p w:rsidR="00D40317" w:rsidRPr="003A08BD" w:rsidRDefault="00D40317" w:rsidP="00013EED">
            <w:pPr>
              <w:pStyle w:val="Textoindependiente2"/>
              <w:spacing w:before="40"/>
              <w:jc w:val="both"/>
              <w:rPr>
                <w:rFonts w:ascii="Arial" w:hAnsi="Arial" w:cs="Arial"/>
                <w:b w:val="0"/>
                <w:sz w:val="24"/>
                <w:szCs w:val="24"/>
              </w:rPr>
            </w:pPr>
            <w:r w:rsidRPr="003A08BD">
              <w:rPr>
                <w:rFonts w:ascii="Arial" w:hAnsi="Arial" w:cs="Arial"/>
                <w:sz w:val="24"/>
                <w:szCs w:val="24"/>
              </w:rPr>
              <w:t>N6</w:t>
            </w:r>
            <w:r w:rsidRPr="003A08BD">
              <w:rPr>
                <w:rFonts w:ascii="Arial" w:hAnsi="Arial" w:cs="Arial"/>
                <w:b w:val="0"/>
                <w:sz w:val="24"/>
                <w:szCs w:val="24"/>
              </w:rPr>
              <w:t xml:space="preserve"> Modificar  el entorno a través de la práctica de valores.</w:t>
            </w:r>
          </w:p>
          <w:p w:rsidR="00D40317" w:rsidRPr="003D73F1" w:rsidRDefault="00D40317" w:rsidP="00013EED">
            <w:pPr>
              <w:rPr>
                <w:lang w:val="es-MX"/>
              </w:rPr>
            </w:pPr>
          </w:p>
        </w:tc>
        <w:tc>
          <w:tcPr>
            <w:tcW w:w="742" w:type="pct"/>
          </w:tcPr>
          <w:p w:rsidR="00D40317" w:rsidRDefault="00D40317" w:rsidP="00013EED">
            <w:r w:rsidRPr="003A08BD">
              <w:rPr>
                <w:rFonts w:ascii="Arial" w:hAnsi="Arial" w:cs="Arial"/>
                <w:sz w:val="24"/>
                <w:szCs w:val="24"/>
              </w:rPr>
              <w:t>N6 Descubre la posibilidad de construir una sociedad nueva siguiendo los principios evangélicos.</w:t>
            </w:r>
          </w:p>
        </w:tc>
      </w:tr>
    </w:tbl>
    <w:p w:rsidR="00D40317" w:rsidRPr="003A08BD" w:rsidRDefault="00D40317" w:rsidP="00D40317">
      <w:pPr>
        <w:rPr>
          <w:rFonts w:ascii="Arial" w:hAnsi="Arial" w:cs="Arial"/>
          <w:b/>
          <w:sz w:val="24"/>
          <w:szCs w:val="24"/>
        </w:rPr>
      </w:pPr>
    </w:p>
    <w:p w:rsidR="00D40317" w:rsidRPr="003A08BD" w:rsidRDefault="00D40317" w:rsidP="00D40317">
      <w:pPr>
        <w:rPr>
          <w:rFonts w:ascii="Arial" w:hAnsi="Arial" w:cs="Arial"/>
          <w:b/>
          <w:sz w:val="24"/>
          <w:szCs w:val="24"/>
        </w:rPr>
      </w:pPr>
    </w:p>
    <w:p w:rsidR="00D40317" w:rsidRPr="003A08BD" w:rsidRDefault="00D40317" w:rsidP="00D40317">
      <w:pPr>
        <w:rPr>
          <w:rFonts w:ascii="Arial" w:hAnsi="Arial" w:cs="Arial"/>
          <w:b/>
          <w:sz w:val="24"/>
          <w:szCs w:val="24"/>
        </w:rPr>
      </w:pPr>
    </w:p>
    <w:p w:rsidR="00D40317" w:rsidRPr="003A08BD" w:rsidRDefault="00D40317" w:rsidP="00D40317">
      <w:pPr>
        <w:rPr>
          <w:rFonts w:ascii="Arial" w:hAnsi="Arial" w:cs="Arial"/>
          <w:b/>
          <w:sz w:val="24"/>
          <w:szCs w:val="24"/>
        </w:rPr>
      </w:pPr>
      <w:r w:rsidRPr="003A08BD">
        <w:rPr>
          <w:rFonts w:ascii="Arial" w:hAnsi="Arial" w:cs="Arial"/>
          <w:b/>
          <w:sz w:val="24"/>
          <w:szCs w:val="24"/>
        </w:rPr>
        <w:t>ESTÁNDARES POR PERIODO Y POR GRADO</w:t>
      </w:r>
    </w:p>
    <w:tbl>
      <w:tblPr>
        <w:tblStyle w:val="Tablaconcuadrcula"/>
        <w:tblW w:w="5000" w:type="pct"/>
        <w:tblLook w:val="04A0"/>
      </w:tblPr>
      <w:tblGrid>
        <w:gridCol w:w="1257"/>
        <w:gridCol w:w="2580"/>
        <w:gridCol w:w="3402"/>
        <w:gridCol w:w="3133"/>
        <w:gridCol w:w="2850"/>
      </w:tblGrid>
      <w:tr w:rsidR="00D40317" w:rsidRPr="003A08BD" w:rsidTr="00013EED">
        <w:tc>
          <w:tcPr>
            <w:tcW w:w="458" w:type="pct"/>
          </w:tcPr>
          <w:p w:rsidR="00D40317" w:rsidRPr="003A08BD" w:rsidRDefault="00D40317" w:rsidP="00013EED">
            <w:pPr>
              <w:rPr>
                <w:rFonts w:ascii="Arial" w:hAnsi="Arial" w:cs="Arial"/>
                <w:sz w:val="24"/>
                <w:szCs w:val="24"/>
              </w:rPr>
            </w:pPr>
            <w:r w:rsidRPr="003A08BD">
              <w:rPr>
                <w:rFonts w:ascii="Arial" w:hAnsi="Arial" w:cs="Arial"/>
                <w:sz w:val="24"/>
                <w:szCs w:val="24"/>
              </w:rPr>
              <w:t xml:space="preserve">Periodo </w:t>
            </w:r>
          </w:p>
        </w:tc>
        <w:tc>
          <w:tcPr>
            <w:tcW w:w="980" w:type="pct"/>
            <w:tcBorders>
              <w:right w:val="single" w:sz="4" w:space="0" w:color="auto"/>
            </w:tcBorders>
          </w:tcPr>
          <w:p w:rsidR="00D40317" w:rsidRPr="003A08BD" w:rsidRDefault="00D40317" w:rsidP="00013EED">
            <w:pPr>
              <w:rPr>
                <w:rFonts w:ascii="Arial" w:hAnsi="Arial" w:cs="Arial"/>
                <w:sz w:val="24"/>
                <w:szCs w:val="24"/>
              </w:rPr>
            </w:pPr>
            <w:r w:rsidRPr="003A08BD">
              <w:rPr>
                <w:rFonts w:ascii="Arial" w:hAnsi="Arial" w:cs="Arial"/>
                <w:sz w:val="24"/>
                <w:szCs w:val="24"/>
              </w:rPr>
              <w:t>Periodo1</w:t>
            </w:r>
          </w:p>
        </w:tc>
        <w:tc>
          <w:tcPr>
            <w:tcW w:w="1291" w:type="pct"/>
            <w:tcBorders>
              <w:left w:val="single" w:sz="4" w:space="0" w:color="auto"/>
            </w:tcBorders>
          </w:tcPr>
          <w:p w:rsidR="00D40317" w:rsidRPr="003A08BD" w:rsidRDefault="00D40317" w:rsidP="00013EED">
            <w:pPr>
              <w:rPr>
                <w:rFonts w:ascii="Arial" w:hAnsi="Arial" w:cs="Arial"/>
                <w:sz w:val="24"/>
                <w:szCs w:val="24"/>
              </w:rPr>
            </w:pPr>
            <w:r w:rsidRPr="003A08BD">
              <w:rPr>
                <w:rFonts w:ascii="Arial" w:hAnsi="Arial" w:cs="Arial"/>
                <w:sz w:val="24"/>
                <w:szCs w:val="24"/>
              </w:rPr>
              <w:t>Periodo2</w:t>
            </w:r>
          </w:p>
        </w:tc>
        <w:tc>
          <w:tcPr>
            <w:tcW w:w="1189" w:type="pct"/>
            <w:tcBorders>
              <w:right w:val="single" w:sz="4" w:space="0" w:color="auto"/>
            </w:tcBorders>
          </w:tcPr>
          <w:p w:rsidR="00D40317" w:rsidRPr="003A08BD" w:rsidRDefault="00D40317" w:rsidP="00013EED">
            <w:pPr>
              <w:rPr>
                <w:rFonts w:ascii="Arial" w:hAnsi="Arial" w:cs="Arial"/>
                <w:sz w:val="24"/>
                <w:szCs w:val="24"/>
              </w:rPr>
            </w:pPr>
            <w:r w:rsidRPr="003A08BD">
              <w:rPr>
                <w:rFonts w:ascii="Arial" w:hAnsi="Arial" w:cs="Arial"/>
                <w:sz w:val="24"/>
                <w:szCs w:val="24"/>
              </w:rPr>
              <w:t>Periodo3</w:t>
            </w:r>
          </w:p>
        </w:tc>
        <w:tc>
          <w:tcPr>
            <w:tcW w:w="1082" w:type="pct"/>
            <w:tcBorders>
              <w:left w:val="single" w:sz="4" w:space="0" w:color="auto"/>
            </w:tcBorders>
          </w:tcPr>
          <w:p w:rsidR="00D40317" w:rsidRPr="003A08BD" w:rsidRDefault="00D40317" w:rsidP="00013EED">
            <w:pPr>
              <w:rPr>
                <w:rFonts w:ascii="Arial" w:hAnsi="Arial" w:cs="Arial"/>
                <w:sz w:val="24"/>
                <w:szCs w:val="24"/>
              </w:rPr>
            </w:pPr>
            <w:r w:rsidRPr="003A08BD">
              <w:rPr>
                <w:rFonts w:ascii="Arial" w:hAnsi="Arial" w:cs="Arial"/>
                <w:sz w:val="24"/>
                <w:szCs w:val="24"/>
              </w:rPr>
              <w:t>Periodo 4</w:t>
            </w:r>
          </w:p>
        </w:tc>
      </w:tr>
      <w:tr w:rsidR="00D40317" w:rsidRPr="003A08BD" w:rsidTr="00013EED">
        <w:tc>
          <w:tcPr>
            <w:tcW w:w="458" w:type="pct"/>
          </w:tcPr>
          <w:p w:rsidR="00D40317" w:rsidRPr="003A08BD" w:rsidRDefault="00D40317" w:rsidP="00013EED">
            <w:pPr>
              <w:rPr>
                <w:rFonts w:ascii="Arial" w:hAnsi="Arial" w:cs="Arial"/>
                <w:sz w:val="24"/>
                <w:szCs w:val="24"/>
              </w:rPr>
            </w:pPr>
            <w:r w:rsidRPr="003A08BD">
              <w:rPr>
                <w:rFonts w:ascii="Arial" w:hAnsi="Arial" w:cs="Arial"/>
                <w:sz w:val="24"/>
                <w:szCs w:val="24"/>
              </w:rPr>
              <w:t>Grado décimo</w:t>
            </w:r>
          </w:p>
        </w:tc>
        <w:tc>
          <w:tcPr>
            <w:tcW w:w="980" w:type="pct"/>
            <w:tcBorders>
              <w:right w:val="single" w:sz="4" w:space="0" w:color="auto"/>
            </w:tcBorders>
          </w:tcPr>
          <w:p w:rsidR="00D40317" w:rsidRPr="003A08BD" w:rsidRDefault="00D40317" w:rsidP="00013EED">
            <w:pPr>
              <w:rPr>
                <w:rFonts w:ascii="Arial" w:hAnsi="Arial" w:cs="Arial"/>
                <w:sz w:val="24"/>
                <w:szCs w:val="24"/>
              </w:rPr>
            </w:pPr>
            <w:r w:rsidRPr="003A08BD">
              <w:rPr>
                <w:rFonts w:ascii="Arial" w:hAnsi="Arial" w:cs="Arial"/>
                <w:sz w:val="24"/>
                <w:szCs w:val="24"/>
              </w:rPr>
              <w:t xml:space="preserve">1. IDENTIFICA Y DIFERENCIA </w:t>
            </w:r>
            <w:r w:rsidRPr="003A08BD">
              <w:rPr>
                <w:rFonts w:ascii="Arial" w:eastAsia="Arial" w:hAnsi="Arial" w:cs="Arial"/>
                <w:sz w:val="24"/>
                <w:szCs w:val="24"/>
              </w:rPr>
              <w:t>las vocaciones comunes y</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lastRenderedPageBreak/>
              <w:t>las específicas que se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viven dentro de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Iglesia.</w:t>
            </w:r>
          </w:p>
          <w:p w:rsidR="00D40317" w:rsidRPr="003A08BD" w:rsidRDefault="00D40317" w:rsidP="00013EED">
            <w:pPr>
              <w:pStyle w:val="Prrafodelista"/>
              <w:rPr>
                <w:rFonts w:ascii="Arial" w:eastAsia="Arial" w:hAnsi="Arial" w:cs="Arial"/>
                <w:sz w:val="24"/>
                <w:szCs w:val="24"/>
              </w:rPr>
            </w:pPr>
          </w:p>
          <w:p w:rsidR="00D40317" w:rsidRPr="003A08BD" w:rsidRDefault="00D40317" w:rsidP="00013EED">
            <w:pPr>
              <w:tabs>
                <w:tab w:val="num" w:pos="720"/>
              </w:tabs>
              <w:jc w:val="both"/>
              <w:rPr>
                <w:rFonts w:ascii="Arial" w:hAnsi="Arial" w:cs="Arial"/>
                <w:sz w:val="24"/>
                <w:szCs w:val="24"/>
              </w:rPr>
            </w:pPr>
            <w:r w:rsidRPr="003A08BD">
              <w:rPr>
                <w:rFonts w:ascii="Arial" w:eastAsia="Arial" w:hAnsi="Arial" w:cs="Arial"/>
                <w:sz w:val="24"/>
                <w:szCs w:val="24"/>
              </w:rPr>
              <w:t xml:space="preserve">2. </w:t>
            </w:r>
            <w:r w:rsidRPr="003A08BD">
              <w:rPr>
                <w:rFonts w:ascii="Arial" w:hAnsi="Arial" w:cs="Arial"/>
                <w:sz w:val="24"/>
                <w:szCs w:val="24"/>
              </w:rPr>
              <w:t xml:space="preserve">IDENTIFICA </w:t>
            </w:r>
            <w:r w:rsidRPr="003A08BD">
              <w:rPr>
                <w:rFonts w:ascii="Arial" w:eastAsia="Arial" w:hAnsi="Arial" w:cs="Arial"/>
                <w:sz w:val="24"/>
                <w:szCs w:val="24"/>
              </w:rPr>
              <w:t xml:space="preserve">el aporte del </w:t>
            </w:r>
          </w:p>
          <w:p w:rsidR="00D40317" w:rsidRPr="003A08BD" w:rsidRDefault="00D40317" w:rsidP="00013EED">
            <w:pPr>
              <w:jc w:val="both"/>
              <w:rPr>
                <w:rFonts w:ascii="Arial" w:eastAsia="Arial" w:hAnsi="Arial" w:cs="Arial"/>
                <w:sz w:val="24"/>
                <w:szCs w:val="24"/>
              </w:rPr>
            </w:pPr>
            <w:r w:rsidRPr="003A08BD">
              <w:rPr>
                <w:rFonts w:ascii="Arial" w:eastAsia="Arial" w:hAnsi="Arial" w:cs="Arial"/>
                <w:sz w:val="24"/>
                <w:szCs w:val="24"/>
              </w:rPr>
              <w:t>mundo empresarial y laboral a la labor educativa y a la necesidad de formar jóvenes con sentido de liderazgo y  alta autoestima</w:t>
            </w:r>
          </w:p>
          <w:p w:rsidR="00D40317" w:rsidRPr="003A08BD" w:rsidRDefault="00D40317" w:rsidP="00013EED">
            <w:pPr>
              <w:pStyle w:val="Prrafodelista"/>
              <w:rPr>
                <w:rFonts w:ascii="Arial" w:eastAsia="Arial" w:hAnsi="Arial" w:cs="Arial"/>
                <w:sz w:val="24"/>
                <w:szCs w:val="24"/>
              </w:rPr>
            </w:pPr>
          </w:p>
          <w:p w:rsidR="00D40317" w:rsidRPr="003A08BD" w:rsidRDefault="00D40317" w:rsidP="00013EED">
            <w:pPr>
              <w:pStyle w:val="Prrafodelista"/>
              <w:rPr>
                <w:rFonts w:ascii="Arial" w:eastAsia="Arial" w:hAnsi="Arial" w:cs="Arial"/>
                <w:sz w:val="24"/>
                <w:szCs w:val="24"/>
              </w:rPr>
            </w:pPr>
          </w:p>
          <w:p w:rsidR="00D40317" w:rsidRPr="003A08BD" w:rsidRDefault="00D40317" w:rsidP="00013EED">
            <w:pPr>
              <w:jc w:val="both"/>
              <w:rPr>
                <w:rFonts w:ascii="Arial" w:eastAsia="Arial" w:hAnsi="Arial" w:cs="Arial"/>
                <w:sz w:val="24"/>
                <w:szCs w:val="24"/>
              </w:rPr>
            </w:pPr>
            <w:r w:rsidRPr="003A08BD">
              <w:rPr>
                <w:rFonts w:ascii="Arial" w:eastAsia="Arial" w:hAnsi="Arial" w:cs="Arial"/>
                <w:b/>
                <w:sz w:val="24"/>
                <w:szCs w:val="24"/>
              </w:rPr>
              <w:t xml:space="preserve">3.  </w:t>
            </w:r>
            <w:r w:rsidRPr="003A08BD">
              <w:rPr>
                <w:rFonts w:ascii="Arial" w:eastAsia="Arial" w:hAnsi="Arial" w:cs="Arial"/>
                <w:sz w:val="24"/>
                <w:szCs w:val="24"/>
              </w:rPr>
              <w:t>Trabaja en su formación personal con interés y dedicación.</w:t>
            </w:r>
          </w:p>
          <w:p w:rsidR="00D40317" w:rsidRPr="003A08BD" w:rsidRDefault="00D40317" w:rsidP="00013EED">
            <w:pPr>
              <w:pStyle w:val="Prrafodelista"/>
              <w:rPr>
                <w:rFonts w:ascii="Arial" w:eastAsia="Arial" w:hAnsi="Arial" w:cs="Arial"/>
                <w:sz w:val="24"/>
                <w:szCs w:val="24"/>
              </w:rPr>
            </w:pPr>
          </w:p>
          <w:p w:rsidR="00D40317" w:rsidRPr="003A08BD" w:rsidRDefault="00D40317" w:rsidP="00013EED">
            <w:pPr>
              <w:tabs>
                <w:tab w:val="num" w:pos="720"/>
              </w:tabs>
              <w:jc w:val="both"/>
              <w:rPr>
                <w:rFonts w:ascii="Arial" w:hAnsi="Arial" w:cs="Arial"/>
                <w:sz w:val="24"/>
                <w:szCs w:val="24"/>
              </w:rPr>
            </w:pPr>
            <w:r w:rsidRPr="003A08BD">
              <w:rPr>
                <w:rFonts w:ascii="Arial" w:eastAsia="Arial" w:hAnsi="Arial" w:cs="Arial"/>
                <w:b/>
                <w:sz w:val="24"/>
                <w:szCs w:val="24"/>
              </w:rPr>
              <w:t xml:space="preserve"> 4. </w:t>
            </w:r>
            <w:r w:rsidRPr="003A08BD">
              <w:rPr>
                <w:rFonts w:ascii="Arial" w:hAnsi="Arial" w:cs="Arial"/>
                <w:sz w:val="24"/>
                <w:szCs w:val="24"/>
              </w:rPr>
              <w:t xml:space="preserve">IDENTIFICA </w:t>
            </w:r>
            <w:r w:rsidRPr="003A08BD">
              <w:rPr>
                <w:rFonts w:ascii="Arial" w:eastAsia="Arial" w:hAnsi="Arial" w:cs="Arial"/>
                <w:sz w:val="24"/>
                <w:szCs w:val="24"/>
              </w:rPr>
              <w:t>la incidencia</w:t>
            </w:r>
          </w:p>
          <w:p w:rsidR="00D40317" w:rsidRPr="003A08BD" w:rsidRDefault="00D40317" w:rsidP="00013EED">
            <w:pPr>
              <w:jc w:val="both"/>
              <w:rPr>
                <w:rFonts w:ascii="Arial" w:eastAsia="Arial" w:hAnsi="Arial" w:cs="Arial"/>
                <w:sz w:val="24"/>
                <w:szCs w:val="24"/>
              </w:rPr>
            </w:pPr>
            <w:r w:rsidRPr="003A08BD">
              <w:rPr>
                <w:rFonts w:ascii="Arial" w:eastAsia="Arial" w:hAnsi="Arial" w:cs="Arial"/>
                <w:sz w:val="24"/>
                <w:szCs w:val="24"/>
              </w:rPr>
              <w:t xml:space="preserve"> que la fe en Dios</w:t>
            </w:r>
          </w:p>
          <w:p w:rsidR="00D40317" w:rsidRPr="003A08BD" w:rsidRDefault="00D40317" w:rsidP="00013EED">
            <w:pPr>
              <w:jc w:val="both"/>
              <w:rPr>
                <w:rFonts w:ascii="Arial" w:eastAsia="Arial" w:hAnsi="Arial" w:cs="Arial"/>
                <w:sz w:val="24"/>
                <w:szCs w:val="24"/>
              </w:rPr>
            </w:pPr>
            <w:r w:rsidRPr="003A08BD">
              <w:rPr>
                <w:rFonts w:ascii="Arial" w:eastAsia="Arial" w:hAnsi="Arial" w:cs="Arial"/>
                <w:sz w:val="24"/>
                <w:szCs w:val="24"/>
              </w:rPr>
              <w:t xml:space="preserve"> Creador y Señor de la</w:t>
            </w:r>
          </w:p>
          <w:p w:rsidR="00D40317" w:rsidRPr="003A08BD" w:rsidRDefault="00D40317" w:rsidP="00013EED">
            <w:pPr>
              <w:jc w:val="both"/>
              <w:rPr>
                <w:rFonts w:ascii="Arial" w:eastAsia="Arial" w:hAnsi="Arial" w:cs="Arial"/>
                <w:sz w:val="24"/>
                <w:szCs w:val="24"/>
              </w:rPr>
            </w:pPr>
            <w:r w:rsidRPr="003A08BD">
              <w:rPr>
                <w:rFonts w:ascii="Arial" w:eastAsia="Arial" w:hAnsi="Arial" w:cs="Arial"/>
                <w:sz w:val="24"/>
                <w:szCs w:val="24"/>
              </w:rPr>
              <w:t xml:space="preserve">  historia tiene en el</w:t>
            </w:r>
          </w:p>
          <w:p w:rsidR="00D40317" w:rsidRPr="003A08BD" w:rsidRDefault="00D40317" w:rsidP="00013EED">
            <w:pPr>
              <w:jc w:val="both"/>
              <w:rPr>
                <w:rFonts w:ascii="Arial" w:eastAsia="Arial" w:hAnsi="Arial" w:cs="Arial"/>
                <w:sz w:val="24"/>
                <w:szCs w:val="24"/>
              </w:rPr>
            </w:pPr>
            <w:r w:rsidRPr="003A08BD">
              <w:rPr>
                <w:rFonts w:ascii="Arial" w:eastAsia="Arial" w:hAnsi="Arial" w:cs="Arial"/>
                <w:sz w:val="24"/>
                <w:szCs w:val="24"/>
              </w:rPr>
              <w:t xml:space="preserve">  comportamiento del</w:t>
            </w:r>
          </w:p>
          <w:p w:rsidR="00D40317" w:rsidRPr="003A08BD" w:rsidRDefault="00D40317" w:rsidP="00013EED">
            <w:pPr>
              <w:jc w:val="both"/>
              <w:rPr>
                <w:rFonts w:ascii="Arial" w:eastAsia="Arial" w:hAnsi="Arial" w:cs="Arial"/>
                <w:sz w:val="24"/>
                <w:szCs w:val="24"/>
              </w:rPr>
            </w:pPr>
            <w:r w:rsidRPr="003A08BD">
              <w:rPr>
                <w:rFonts w:ascii="Arial" w:eastAsia="Arial" w:hAnsi="Arial" w:cs="Arial"/>
                <w:sz w:val="24"/>
                <w:szCs w:val="24"/>
              </w:rPr>
              <w:t xml:space="preserve">  Pueblo de Israel.</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hAnsi="Arial" w:cs="Arial"/>
                <w:sz w:val="24"/>
                <w:szCs w:val="24"/>
              </w:rPr>
              <w:t xml:space="preserve">5. CONOCE </w:t>
            </w:r>
            <w:r w:rsidRPr="003A08BD">
              <w:rPr>
                <w:rFonts w:ascii="Arial" w:eastAsia="Arial" w:hAnsi="Arial" w:cs="Arial"/>
                <w:sz w:val="24"/>
                <w:szCs w:val="24"/>
              </w:rPr>
              <w:t>los aportes de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filosofía y de la sicología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a la búsqueda de sentido</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en</w:t>
            </w:r>
            <w:proofErr w:type="gramEnd"/>
            <w:r w:rsidRPr="003A08BD">
              <w:rPr>
                <w:rFonts w:ascii="Arial" w:eastAsia="Arial" w:hAnsi="Arial" w:cs="Arial"/>
                <w:sz w:val="24"/>
                <w:szCs w:val="24"/>
              </w:rPr>
              <w:t xml:space="preserve"> la vida.</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b/>
                <w:sz w:val="24"/>
                <w:szCs w:val="24"/>
              </w:rPr>
              <w:t xml:space="preserve">6.  </w:t>
            </w:r>
            <w:r w:rsidRPr="003A08BD">
              <w:rPr>
                <w:rFonts w:ascii="Arial" w:eastAsia="Arial" w:hAnsi="Arial" w:cs="Arial"/>
                <w:sz w:val="24"/>
                <w:szCs w:val="24"/>
              </w:rPr>
              <w:t>Muestra  alto sentido de identidad y pertenencia a su comunidad local y al país. Quiere a Colombia.</w:t>
            </w:r>
          </w:p>
          <w:p w:rsidR="00D40317" w:rsidRPr="003A08BD" w:rsidRDefault="00D40317" w:rsidP="00013EED">
            <w:pPr>
              <w:rPr>
                <w:rFonts w:ascii="Arial" w:eastAsia="Arial" w:hAnsi="Arial" w:cs="Arial"/>
                <w:b/>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7.  </w:t>
            </w:r>
            <w:r w:rsidRPr="003A08BD">
              <w:rPr>
                <w:rFonts w:ascii="Arial" w:eastAsia="Arial" w:hAnsi="Arial" w:cs="Arial"/>
                <w:sz w:val="24"/>
                <w:szCs w:val="24"/>
              </w:rPr>
              <w:t>Muestra  interés por conocer  la situación</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de</w:t>
            </w:r>
            <w:proofErr w:type="gramEnd"/>
            <w:r w:rsidRPr="003A08BD">
              <w:rPr>
                <w:rFonts w:ascii="Arial" w:eastAsia="Arial" w:hAnsi="Arial" w:cs="Arial"/>
                <w:sz w:val="24"/>
                <w:szCs w:val="24"/>
              </w:rPr>
              <w:t xml:space="preserve"> su pueblo, a ejemplo de los profetas del Antiguo Testamento.</w:t>
            </w:r>
          </w:p>
          <w:p w:rsidR="00D40317" w:rsidRPr="003A08BD" w:rsidRDefault="00D40317" w:rsidP="00013EED">
            <w:pPr>
              <w:pStyle w:val="Prrafodelista"/>
              <w:rPr>
                <w:rFonts w:ascii="Arial" w:eastAsia="Arial" w:hAnsi="Arial" w:cs="Arial"/>
                <w:sz w:val="24"/>
                <w:szCs w:val="24"/>
              </w:rPr>
            </w:pPr>
          </w:p>
          <w:p w:rsidR="00D40317" w:rsidRPr="003A08BD" w:rsidRDefault="00D40317" w:rsidP="00013EED">
            <w:pPr>
              <w:rPr>
                <w:rFonts w:ascii="Arial" w:eastAsia="Arial" w:hAnsi="Arial" w:cs="Arial"/>
                <w:b/>
                <w:sz w:val="24"/>
                <w:szCs w:val="24"/>
              </w:rPr>
            </w:pPr>
            <w:r w:rsidRPr="003A08BD">
              <w:rPr>
                <w:rFonts w:ascii="Arial" w:eastAsia="Arial" w:hAnsi="Arial" w:cs="Arial"/>
                <w:b/>
                <w:sz w:val="24"/>
                <w:szCs w:val="24"/>
              </w:rPr>
              <w:t xml:space="preserve">8.  </w:t>
            </w:r>
            <w:r w:rsidRPr="003A08BD">
              <w:rPr>
                <w:rFonts w:ascii="Arial" w:eastAsia="Arial" w:hAnsi="Arial" w:cs="Arial"/>
                <w:sz w:val="24"/>
                <w:szCs w:val="24"/>
              </w:rPr>
              <w:t xml:space="preserve">Identifica el aporte de la experiencia religiosa en la promoción del valor </w:t>
            </w:r>
            <w:r w:rsidRPr="003A08BD">
              <w:rPr>
                <w:rFonts w:ascii="Arial" w:eastAsia="Arial" w:hAnsi="Arial" w:cs="Arial"/>
                <w:sz w:val="24"/>
                <w:szCs w:val="24"/>
              </w:rPr>
              <w:lastRenderedPageBreak/>
              <w:t>de la vida y la construcción de sentido.</w:t>
            </w:r>
          </w:p>
          <w:p w:rsidR="00D40317" w:rsidRPr="003A08BD" w:rsidRDefault="00D40317" w:rsidP="00013EED">
            <w:pPr>
              <w:ind w:left="360"/>
              <w:rPr>
                <w:rFonts w:ascii="Arial" w:eastAsia="Arial" w:hAnsi="Arial" w:cs="Arial"/>
                <w:b/>
                <w:sz w:val="24"/>
                <w:szCs w:val="24"/>
              </w:rPr>
            </w:pPr>
          </w:p>
          <w:p w:rsidR="00D40317" w:rsidRPr="003A08BD" w:rsidRDefault="00D40317" w:rsidP="00013EED">
            <w:pPr>
              <w:rPr>
                <w:rFonts w:ascii="Arial" w:eastAsia="Arial" w:hAnsi="Arial" w:cs="Arial"/>
                <w:b/>
                <w:sz w:val="24"/>
                <w:szCs w:val="24"/>
              </w:rPr>
            </w:pPr>
            <w:r w:rsidRPr="003A08BD">
              <w:rPr>
                <w:rFonts w:ascii="Arial" w:eastAsia="Arial" w:hAnsi="Arial" w:cs="Arial"/>
                <w:b/>
                <w:sz w:val="24"/>
                <w:szCs w:val="24"/>
              </w:rPr>
              <w:t xml:space="preserve">9.  </w:t>
            </w:r>
            <w:r w:rsidRPr="003A08BD">
              <w:rPr>
                <w:rFonts w:ascii="Arial" w:eastAsia="Arial" w:hAnsi="Arial" w:cs="Arial"/>
                <w:sz w:val="24"/>
                <w:szCs w:val="24"/>
              </w:rPr>
              <w:t>Ora con la Biblia, en particular con el Nuevo Testamento.</w:t>
            </w:r>
          </w:p>
          <w:p w:rsidR="00D40317" w:rsidRPr="003A08BD" w:rsidRDefault="00D40317" w:rsidP="00013EED">
            <w:pPr>
              <w:pStyle w:val="Prrafodelista"/>
              <w:rPr>
                <w:rFonts w:ascii="Arial" w:eastAsia="Arial" w:hAnsi="Arial" w:cs="Arial"/>
                <w:b/>
                <w:sz w:val="24"/>
                <w:szCs w:val="24"/>
              </w:rPr>
            </w:pPr>
          </w:p>
          <w:p w:rsidR="00D40317" w:rsidRPr="003A08BD" w:rsidRDefault="00D40317" w:rsidP="00013EED">
            <w:pPr>
              <w:rPr>
                <w:rFonts w:ascii="Arial" w:eastAsia="Arial" w:hAnsi="Arial" w:cs="Arial"/>
                <w:b/>
                <w:sz w:val="24"/>
                <w:szCs w:val="24"/>
              </w:rPr>
            </w:pPr>
            <w:r w:rsidRPr="003A08BD">
              <w:rPr>
                <w:rFonts w:ascii="Arial" w:eastAsia="Arial" w:hAnsi="Arial" w:cs="Arial"/>
                <w:b/>
                <w:sz w:val="24"/>
                <w:szCs w:val="24"/>
              </w:rPr>
              <w:t xml:space="preserve">10.  </w:t>
            </w:r>
            <w:r w:rsidRPr="003A08BD">
              <w:rPr>
                <w:rFonts w:ascii="Arial" w:eastAsia="Arial" w:hAnsi="Arial" w:cs="Arial"/>
                <w:sz w:val="24"/>
                <w:szCs w:val="24"/>
              </w:rPr>
              <w:t>Identifica el aporte de la experiencia religiosa en la promoción del valor de la vida y la construcción de sentido.</w:t>
            </w:r>
          </w:p>
          <w:p w:rsidR="00D40317" w:rsidRPr="003A08BD" w:rsidRDefault="00D40317" w:rsidP="00013EED">
            <w:pPr>
              <w:pStyle w:val="Prrafodelista"/>
              <w:rPr>
                <w:rFonts w:ascii="Arial" w:eastAsia="Arial" w:hAnsi="Arial" w:cs="Arial"/>
                <w:b/>
                <w:sz w:val="24"/>
                <w:szCs w:val="24"/>
              </w:rPr>
            </w:pPr>
          </w:p>
          <w:p w:rsidR="00D40317" w:rsidRPr="003A08BD" w:rsidRDefault="00D40317" w:rsidP="00013EED">
            <w:pPr>
              <w:rPr>
                <w:rFonts w:ascii="Arial" w:eastAsia="Arial" w:hAnsi="Arial" w:cs="Arial"/>
                <w:b/>
                <w:sz w:val="24"/>
                <w:szCs w:val="24"/>
              </w:rPr>
            </w:pPr>
            <w:r w:rsidRPr="003A08BD">
              <w:rPr>
                <w:rFonts w:ascii="Arial" w:eastAsia="Arial" w:hAnsi="Arial" w:cs="Arial"/>
                <w:b/>
                <w:sz w:val="24"/>
                <w:szCs w:val="24"/>
              </w:rPr>
              <w:t xml:space="preserve">11.  </w:t>
            </w:r>
            <w:r w:rsidRPr="003A08BD">
              <w:rPr>
                <w:rFonts w:ascii="Arial" w:eastAsia="Arial" w:hAnsi="Arial" w:cs="Arial"/>
                <w:sz w:val="24"/>
                <w:szCs w:val="24"/>
              </w:rPr>
              <w:t>Valora los medios que ofrece la Iglesia para el crecimiento espiritual de los jóvenes.</w:t>
            </w:r>
          </w:p>
          <w:p w:rsidR="00D40317" w:rsidRPr="003A08BD" w:rsidRDefault="00D40317" w:rsidP="00013EED">
            <w:pPr>
              <w:pStyle w:val="Prrafodelista"/>
              <w:rPr>
                <w:rFonts w:ascii="Arial" w:eastAsia="Arial" w:hAnsi="Arial" w:cs="Arial"/>
                <w:b/>
                <w:sz w:val="24"/>
                <w:szCs w:val="24"/>
              </w:rPr>
            </w:pPr>
          </w:p>
          <w:p w:rsidR="00D40317" w:rsidRPr="003A08BD" w:rsidRDefault="00D40317" w:rsidP="00013EED">
            <w:pPr>
              <w:rPr>
                <w:rFonts w:ascii="Arial" w:eastAsia="Arial" w:hAnsi="Arial" w:cs="Arial"/>
                <w:b/>
                <w:sz w:val="24"/>
                <w:szCs w:val="24"/>
              </w:rPr>
            </w:pPr>
            <w:r w:rsidRPr="003A08BD">
              <w:rPr>
                <w:rFonts w:ascii="Arial" w:eastAsia="Arial" w:hAnsi="Arial" w:cs="Arial"/>
                <w:sz w:val="24"/>
                <w:szCs w:val="24"/>
              </w:rPr>
              <w:t xml:space="preserve">12. Sustenta con base en el Antiguo Testamento hacia dónde quiere conducir  Dios la vida de los hombres y de </w:t>
            </w:r>
            <w:r w:rsidRPr="003A08BD">
              <w:rPr>
                <w:rFonts w:ascii="Arial" w:eastAsia="Arial" w:hAnsi="Arial" w:cs="Arial"/>
                <w:sz w:val="24"/>
                <w:szCs w:val="24"/>
              </w:rPr>
              <w:lastRenderedPageBreak/>
              <w:t>los pueblos.</w:t>
            </w:r>
          </w:p>
          <w:p w:rsidR="00D40317" w:rsidRPr="003A08BD" w:rsidRDefault="00D40317" w:rsidP="00013EED">
            <w:pPr>
              <w:pStyle w:val="Prrafodelista"/>
              <w:rPr>
                <w:rFonts w:ascii="Arial" w:eastAsia="Arial" w:hAnsi="Arial" w:cs="Arial"/>
                <w:sz w:val="24"/>
                <w:szCs w:val="24"/>
              </w:rPr>
            </w:pPr>
          </w:p>
          <w:p w:rsidR="00D40317" w:rsidRPr="003A08BD" w:rsidRDefault="00D40317" w:rsidP="00013EED">
            <w:pPr>
              <w:rPr>
                <w:rFonts w:ascii="Arial" w:eastAsia="Arial" w:hAnsi="Arial" w:cs="Arial"/>
                <w:b/>
                <w:sz w:val="24"/>
                <w:szCs w:val="24"/>
              </w:rPr>
            </w:pPr>
            <w:r w:rsidRPr="003A08BD">
              <w:rPr>
                <w:rFonts w:ascii="Arial" w:eastAsia="Arial" w:hAnsi="Arial" w:cs="Arial"/>
                <w:sz w:val="24"/>
                <w:szCs w:val="24"/>
              </w:rPr>
              <w:t>13. Reconoce la actualidad</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que tiene el mensaje universal del Antiguo</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Testamento en relación con la moral social y los problemas sociales.</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14. Sabe reconstruir el contexto al cual</w:t>
            </w:r>
          </w:p>
          <w:p w:rsidR="00D40317" w:rsidRPr="003A08BD" w:rsidRDefault="00D40317" w:rsidP="00013EED">
            <w:pPr>
              <w:rPr>
                <w:rFonts w:ascii="Arial" w:eastAsia="Arial" w:hAnsi="Arial" w:cs="Arial"/>
                <w:b/>
                <w:sz w:val="24"/>
                <w:szCs w:val="24"/>
              </w:rPr>
            </w:pPr>
            <w:proofErr w:type="gramStart"/>
            <w:r w:rsidRPr="003A08BD">
              <w:rPr>
                <w:rFonts w:ascii="Arial" w:eastAsia="Arial" w:hAnsi="Arial" w:cs="Arial"/>
                <w:sz w:val="24"/>
                <w:szCs w:val="24"/>
              </w:rPr>
              <w:t>respondieron</w:t>
            </w:r>
            <w:proofErr w:type="gramEnd"/>
            <w:r w:rsidRPr="003A08BD">
              <w:rPr>
                <w:rFonts w:ascii="Arial" w:eastAsia="Arial" w:hAnsi="Arial" w:cs="Arial"/>
                <w:sz w:val="24"/>
                <w:szCs w:val="24"/>
              </w:rPr>
              <w:t xml:space="preserve"> los líderes de Israel en  nombre de </w:t>
            </w:r>
            <w:proofErr w:type="spellStart"/>
            <w:r w:rsidRPr="003A08BD">
              <w:rPr>
                <w:rFonts w:ascii="Arial" w:eastAsia="Arial" w:hAnsi="Arial" w:cs="Arial"/>
                <w:sz w:val="24"/>
                <w:szCs w:val="24"/>
              </w:rPr>
              <w:t>Yahvé</w:t>
            </w:r>
            <w:proofErr w:type="spellEnd"/>
            <w:r w:rsidRPr="003A08BD">
              <w:rPr>
                <w:rFonts w:ascii="Arial" w:eastAsia="Arial" w:hAnsi="Arial" w:cs="Arial"/>
                <w:sz w:val="24"/>
                <w:szCs w:val="24"/>
              </w:rPr>
              <w:t>.</w:t>
            </w:r>
          </w:p>
          <w:p w:rsidR="00D40317" w:rsidRPr="003A08BD" w:rsidRDefault="00D40317" w:rsidP="00013EED">
            <w:pPr>
              <w:pStyle w:val="Prrafodelista"/>
              <w:rPr>
                <w:rFonts w:ascii="Arial" w:eastAsia="Arial" w:hAnsi="Arial" w:cs="Arial"/>
                <w:b/>
                <w:sz w:val="24"/>
                <w:szCs w:val="24"/>
              </w:rPr>
            </w:pP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p>
        </w:tc>
        <w:tc>
          <w:tcPr>
            <w:tcW w:w="1291" w:type="pct"/>
            <w:tcBorders>
              <w:left w:val="single" w:sz="4" w:space="0" w:color="auto"/>
            </w:tcBorders>
          </w:tcPr>
          <w:p w:rsidR="00D40317" w:rsidRPr="003A08BD" w:rsidRDefault="00D40317" w:rsidP="00013EED">
            <w:pPr>
              <w:rPr>
                <w:rFonts w:ascii="Arial" w:eastAsia="Arial" w:hAnsi="Arial" w:cs="Arial"/>
                <w:sz w:val="24"/>
                <w:szCs w:val="24"/>
              </w:rPr>
            </w:pPr>
            <w:r w:rsidRPr="003A08BD">
              <w:rPr>
                <w:rFonts w:ascii="Arial" w:eastAsia="Arial" w:hAnsi="Arial" w:cs="Arial"/>
                <w:b/>
                <w:sz w:val="24"/>
                <w:szCs w:val="24"/>
              </w:rPr>
              <w:lastRenderedPageBreak/>
              <w:t xml:space="preserve">1. </w:t>
            </w:r>
            <w:r w:rsidRPr="003A08BD">
              <w:rPr>
                <w:rFonts w:ascii="Arial" w:eastAsia="Arial" w:hAnsi="Arial" w:cs="Arial"/>
                <w:sz w:val="24"/>
                <w:szCs w:val="24"/>
              </w:rPr>
              <w:t>Reconoce las entidades y organismos que trabajan en su medio a favor de la juventud.</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eastAsia="Arial" w:hAnsi="Arial" w:cs="Arial"/>
                <w:sz w:val="24"/>
                <w:szCs w:val="24"/>
              </w:rPr>
            </w:pPr>
            <w:r w:rsidRPr="003A08BD">
              <w:rPr>
                <w:rFonts w:ascii="Arial" w:eastAsia="Arial" w:hAnsi="Arial" w:cs="Arial"/>
                <w:b/>
                <w:sz w:val="24"/>
                <w:szCs w:val="24"/>
              </w:rPr>
              <w:t xml:space="preserve">2. </w:t>
            </w:r>
            <w:r w:rsidRPr="003A08BD">
              <w:rPr>
                <w:rFonts w:ascii="Arial" w:eastAsia="Arial" w:hAnsi="Arial" w:cs="Arial"/>
                <w:sz w:val="24"/>
                <w:szCs w:val="24"/>
              </w:rPr>
              <w:t>Promueve espacios  de participación de los jóvenes dentro de la Iglesia.</w:t>
            </w:r>
          </w:p>
          <w:p w:rsidR="00D40317" w:rsidRPr="003A08BD" w:rsidRDefault="00D40317" w:rsidP="00013EED">
            <w:pPr>
              <w:tabs>
                <w:tab w:val="num" w:pos="720"/>
              </w:tabs>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3. Toma conciencia de su identidad del cristiano.</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hAnsi="Arial" w:cs="Arial"/>
                <w:sz w:val="24"/>
                <w:szCs w:val="24"/>
              </w:rPr>
              <w:t>4. Conoce</w:t>
            </w:r>
            <w:r w:rsidRPr="003A08BD">
              <w:rPr>
                <w:rFonts w:ascii="Arial" w:eastAsia="Arial" w:hAnsi="Arial" w:cs="Arial"/>
                <w:sz w:val="24"/>
                <w:szCs w:val="24"/>
              </w:rPr>
              <w:t xml:space="preserve">  experiencias</w:t>
            </w:r>
            <w:r w:rsidRPr="003A08BD">
              <w:rPr>
                <w:rFonts w:ascii="Arial" w:hAnsi="Arial" w:cs="Arial"/>
                <w:sz w:val="24"/>
                <w:szCs w:val="24"/>
              </w:rPr>
              <w:t xml:space="preserve"> </w:t>
            </w:r>
            <w:r w:rsidRPr="003A08BD">
              <w:rPr>
                <w:rFonts w:ascii="Arial" w:eastAsia="Arial" w:hAnsi="Arial" w:cs="Arial"/>
                <w:sz w:val="24"/>
                <w:szCs w:val="24"/>
              </w:rPr>
              <w:t>significativas de</w:t>
            </w:r>
            <w:r w:rsidRPr="003A08BD">
              <w:rPr>
                <w:rFonts w:ascii="Arial" w:hAnsi="Arial" w:cs="Arial"/>
                <w:sz w:val="24"/>
                <w:szCs w:val="24"/>
              </w:rPr>
              <w:t xml:space="preserve"> </w:t>
            </w:r>
            <w:r w:rsidRPr="003A08BD">
              <w:rPr>
                <w:rFonts w:ascii="Arial" w:eastAsia="Arial" w:hAnsi="Arial" w:cs="Arial"/>
                <w:sz w:val="24"/>
                <w:szCs w:val="24"/>
              </w:rPr>
              <w:t>personas que han</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acogido el llamado a Dios a realizar una misión especial de</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servicio</w:t>
            </w:r>
            <w:proofErr w:type="gramEnd"/>
            <w:r w:rsidRPr="003A08BD">
              <w:rPr>
                <w:rFonts w:ascii="Arial" w:eastAsia="Arial" w:hAnsi="Arial" w:cs="Arial"/>
                <w:sz w:val="24"/>
                <w:szCs w:val="24"/>
              </w:rPr>
              <w:t xml:space="preserve"> a la Iglesia y la Sociedad.</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eastAsia="Arial" w:hAnsi="Arial" w:cs="Arial"/>
                <w:sz w:val="24"/>
                <w:szCs w:val="24"/>
              </w:rPr>
            </w:pPr>
            <w:r w:rsidRPr="003A08BD">
              <w:rPr>
                <w:rFonts w:ascii="Arial" w:eastAsia="Arial" w:hAnsi="Arial" w:cs="Arial"/>
                <w:b/>
                <w:sz w:val="24"/>
                <w:szCs w:val="24"/>
              </w:rPr>
              <w:t xml:space="preserve">5.  </w:t>
            </w:r>
            <w:r w:rsidRPr="003A08BD">
              <w:rPr>
                <w:rFonts w:ascii="Arial" w:eastAsia="Arial" w:hAnsi="Arial" w:cs="Arial"/>
                <w:sz w:val="24"/>
                <w:szCs w:val="24"/>
              </w:rPr>
              <w:t>plantea sus inquietudes y propuestas sobre el desarrollo de la misión de la Iglesia y el funcionamiento de la misma en su Iglesia Local.</w:t>
            </w:r>
          </w:p>
          <w:p w:rsidR="00D40317" w:rsidRPr="003A08BD" w:rsidRDefault="00D40317" w:rsidP="00013EED">
            <w:pPr>
              <w:tabs>
                <w:tab w:val="num" w:pos="720"/>
              </w:tabs>
              <w:rPr>
                <w:rFonts w:ascii="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 6. </w:t>
            </w:r>
            <w:r w:rsidRPr="003A08BD">
              <w:rPr>
                <w:rFonts w:ascii="Arial" w:eastAsia="Arial" w:hAnsi="Arial" w:cs="Arial"/>
                <w:sz w:val="24"/>
                <w:szCs w:val="24"/>
              </w:rPr>
              <w:t>Comprende la incidencia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de la falta de sentido y</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de ideales en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orientación, equilibrio y</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lastRenderedPageBreak/>
              <w:t>salud espiritual de la</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persona</w:t>
            </w:r>
            <w:proofErr w:type="gramEnd"/>
            <w:r w:rsidRPr="003A08BD">
              <w:rPr>
                <w:rFonts w:ascii="Arial" w:eastAsia="Arial" w:hAnsi="Arial" w:cs="Arial"/>
                <w:sz w:val="24"/>
                <w:szCs w:val="24"/>
              </w:rPr>
              <w:t>.</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eastAsia="Arial" w:hAnsi="Arial" w:cs="Arial"/>
                <w:sz w:val="24"/>
                <w:szCs w:val="24"/>
              </w:rPr>
            </w:pPr>
            <w:r w:rsidRPr="003A08BD">
              <w:rPr>
                <w:rFonts w:ascii="Arial" w:eastAsia="Arial" w:hAnsi="Arial" w:cs="Arial"/>
                <w:sz w:val="24"/>
                <w:szCs w:val="24"/>
              </w:rPr>
              <w:t>7. Explora su camino vocacional y ora para pedir a Dios el don de discernimiento sobre su vocación.</w:t>
            </w:r>
          </w:p>
          <w:p w:rsidR="00D40317" w:rsidRPr="003A08BD" w:rsidRDefault="00D40317" w:rsidP="00013EED">
            <w:pPr>
              <w:tabs>
                <w:tab w:val="num" w:pos="720"/>
              </w:tabs>
              <w:rPr>
                <w:rFonts w:ascii="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sz w:val="24"/>
                <w:szCs w:val="24"/>
              </w:rPr>
              <w:t xml:space="preserve">8. </w:t>
            </w:r>
            <w:r w:rsidRPr="003A08BD">
              <w:rPr>
                <w:rFonts w:ascii="Arial" w:eastAsia="Arial" w:hAnsi="Arial" w:cs="Arial"/>
                <w:b/>
                <w:sz w:val="24"/>
                <w:szCs w:val="24"/>
              </w:rPr>
              <w:t xml:space="preserve"> </w:t>
            </w:r>
            <w:r w:rsidRPr="003A08BD">
              <w:rPr>
                <w:rFonts w:ascii="Arial" w:eastAsia="Arial" w:hAnsi="Arial" w:cs="Arial"/>
                <w:sz w:val="24"/>
                <w:szCs w:val="24"/>
              </w:rPr>
              <w:t>Identifica las visiones equivocadas que hay en el medio cultural acerca de la fe en Dios y los temores y obstáculos que el</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mundo coloca para que se desconfíe de</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la</w:t>
            </w:r>
            <w:proofErr w:type="gramEnd"/>
            <w:r w:rsidRPr="003A08BD">
              <w:rPr>
                <w:rFonts w:ascii="Arial" w:eastAsia="Arial" w:hAnsi="Arial" w:cs="Arial"/>
                <w:sz w:val="24"/>
                <w:szCs w:val="24"/>
              </w:rPr>
              <w:t xml:space="preserve"> experiencia religiosa.</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9. Describe el desarrollo de la misión de Cristo por parte de los Apóstoles y la transformación que causan en el contexto judío y gentil.</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eastAsia="Arial" w:hAnsi="Arial" w:cs="Arial"/>
                <w:sz w:val="24"/>
                <w:szCs w:val="24"/>
              </w:rPr>
            </w:pPr>
            <w:r w:rsidRPr="003A08BD">
              <w:rPr>
                <w:rFonts w:ascii="Arial" w:eastAsia="Arial" w:hAnsi="Arial" w:cs="Arial"/>
                <w:b/>
                <w:sz w:val="24"/>
                <w:szCs w:val="24"/>
              </w:rPr>
              <w:t xml:space="preserve">10. </w:t>
            </w:r>
            <w:r w:rsidRPr="003A08BD">
              <w:rPr>
                <w:rFonts w:ascii="Arial" w:eastAsia="Arial" w:hAnsi="Arial" w:cs="Arial"/>
                <w:sz w:val="24"/>
                <w:szCs w:val="24"/>
              </w:rPr>
              <w:t>Establece relaciones de diferencia y semejanza entre vocación y profesión.</w:t>
            </w:r>
          </w:p>
          <w:p w:rsidR="00D40317" w:rsidRPr="003A08BD" w:rsidRDefault="00D40317" w:rsidP="00013EED">
            <w:pPr>
              <w:tabs>
                <w:tab w:val="num" w:pos="720"/>
              </w:tabs>
              <w:rPr>
                <w:rFonts w:ascii="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sz w:val="24"/>
                <w:szCs w:val="24"/>
              </w:rPr>
              <w:t>11. Sabe analizar y valorar la experiencia de personas que han acogido el llamado a Dios a realizar una misión especial de servicio a la Iglesia y la sociedad.</w:t>
            </w:r>
          </w:p>
          <w:p w:rsidR="00D40317" w:rsidRPr="003A08BD" w:rsidRDefault="00D40317" w:rsidP="00013EED">
            <w:pPr>
              <w:rPr>
                <w:rFonts w:ascii="Arial" w:hAnsi="Arial" w:cs="Arial"/>
                <w:sz w:val="24"/>
                <w:szCs w:val="24"/>
              </w:rPr>
            </w:pPr>
          </w:p>
        </w:tc>
        <w:tc>
          <w:tcPr>
            <w:tcW w:w="1189" w:type="pct"/>
            <w:tcBorders>
              <w:right w:val="single" w:sz="4" w:space="0" w:color="auto"/>
            </w:tcBorders>
          </w:tcPr>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lastRenderedPageBreak/>
              <w:t xml:space="preserve">1.  </w:t>
            </w:r>
            <w:r w:rsidRPr="003A08BD">
              <w:rPr>
                <w:rFonts w:ascii="Arial" w:hAnsi="Arial" w:cs="Arial"/>
                <w:sz w:val="24"/>
                <w:szCs w:val="24"/>
              </w:rPr>
              <w:t xml:space="preserve">DESCUBRE  </w:t>
            </w:r>
            <w:r w:rsidRPr="003A08BD">
              <w:rPr>
                <w:rFonts w:ascii="Arial" w:eastAsia="Arial" w:hAnsi="Arial" w:cs="Arial"/>
                <w:sz w:val="24"/>
                <w:szCs w:val="24"/>
              </w:rPr>
              <w:t>el valor de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vida y la dignidad de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persona a la luz del</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lastRenderedPageBreak/>
              <w:t>proyecto de vida de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Jesús.</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2. </w:t>
            </w:r>
            <w:r w:rsidRPr="003A08BD">
              <w:rPr>
                <w:rFonts w:ascii="Arial" w:eastAsia="Arial" w:hAnsi="Arial" w:cs="Arial"/>
                <w:sz w:val="24"/>
                <w:szCs w:val="24"/>
              </w:rPr>
              <w:t>INTERPERETA correctamente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episodios y textos del</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Antiguo Testamento</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sobre el valor y el</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sentido</w:t>
            </w:r>
            <w:proofErr w:type="gramEnd"/>
            <w:r w:rsidRPr="003A08BD">
              <w:rPr>
                <w:rFonts w:ascii="Arial" w:eastAsia="Arial" w:hAnsi="Arial" w:cs="Arial"/>
                <w:sz w:val="24"/>
                <w:szCs w:val="24"/>
              </w:rPr>
              <w:t xml:space="preserve"> de la vida.</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sz w:val="24"/>
                <w:szCs w:val="24"/>
              </w:rPr>
              <w:t>3. Tiene un sentido crítico</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frente a los modelos de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vida que se presentan en</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la cultura y en los medios</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de</w:t>
            </w:r>
            <w:proofErr w:type="gramEnd"/>
            <w:r w:rsidRPr="003A08BD">
              <w:rPr>
                <w:rFonts w:ascii="Arial" w:eastAsia="Arial" w:hAnsi="Arial" w:cs="Arial"/>
                <w:sz w:val="24"/>
                <w:szCs w:val="24"/>
              </w:rPr>
              <w:t xml:space="preserve"> comunicación social.</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4. Valora su entorno familiar y escolar como espacios de desarrollo personal.</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 xml:space="preserve">5. </w:t>
            </w:r>
            <w:r w:rsidRPr="003A08BD">
              <w:rPr>
                <w:rFonts w:ascii="Arial" w:eastAsia="Arial" w:hAnsi="Arial" w:cs="Arial"/>
                <w:b/>
                <w:sz w:val="24"/>
                <w:szCs w:val="24"/>
              </w:rPr>
              <w:t xml:space="preserve"> </w:t>
            </w:r>
            <w:r w:rsidRPr="003A08BD">
              <w:rPr>
                <w:rFonts w:ascii="Arial" w:hAnsi="Arial" w:cs="Arial"/>
                <w:sz w:val="24"/>
                <w:szCs w:val="24"/>
              </w:rPr>
              <w:t xml:space="preserve">IDENTIFICA </w:t>
            </w:r>
            <w:r w:rsidRPr="003A08BD">
              <w:rPr>
                <w:rFonts w:ascii="Arial" w:eastAsia="Arial" w:hAnsi="Arial" w:cs="Arial"/>
                <w:sz w:val="24"/>
                <w:szCs w:val="24"/>
              </w:rPr>
              <w:t>por qué el dar</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la vida significó el</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cumplimiento perfecto de</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la</w:t>
            </w:r>
            <w:proofErr w:type="gramEnd"/>
            <w:r w:rsidRPr="003A08BD">
              <w:rPr>
                <w:rFonts w:ascii="Arial" w:eastAsia="Arial" w:hAnsi="Arial" w:cs="Arial"/>
                <w:sz w:val="24"/>
                <w:szCs w:val="24"/>
              </w:rPr>
              <w:t xml:space="preserve"> misión de Cristo.</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6. </w:t>
            </w:r>
            <w:r w:rsidRPr="003A08BD">
              <w:rPr>
                <w:rFonts w:ascii="Arial" w:hAnsi="Arial" w:cs="Arial"/>
                <w:sz w:val="24"/>
                <w:szCs w:val="24"/>
              </w:rPr>
              <w:t xml:space="preserve">CONOCE </w:t>
            </w:r>
            <w:r w:rsidRPr="003A08BD">
              <w:rPr>
                <w:rFonts w:ascii="Arial" w:eastAsia="Arial" w:hAnsi="Arial" w:cs="Arial"/>
                <w:sz w:val="24"/>
                <w:szCs w:val="24"/>
              </w:rPr>
              <w:t xml:space="preserve">los criterios </w:t>
            </w:r>
            <w:r w:rsidRPr="003A08BD">
              <w:rPr>
                <w:rFonts w:ascii="Arial" w:eastAsia="Arial" w:hAnsi="Arial" w:cs="Arial"/>
                <w:sz w:val="24"/>
                <w:szCs w:val="24"/>
              </w:rPr>
              <w:lastRenderedPageBreak/>
              <w:t>con</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los cuales Israel lee 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interpreta su historia de</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éxitos</w:t>
            </w:r>
            <w:proofErr w:type="gramEnd"/>
            <w:r w:rsidRPr="003A08BD">
              <w:rPr>
                <w:rFonts w:ascii="Arial" w:eastAsia="Arial" w:hAnsi="Arial" w:cs="Arial"/>
                <w:sz w:val="24"/>
                <w:szCs w:val="24"/>
              </w:rPr>
              <w:t xml:space="preserve"> y de fracasos.</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eastAsia="Arial" w:hAnsi="Arial" w:cs="Arial"/>
                <w:sz w:val="24"/>
                <w:szCs w:val="24"/>
              </w:rPr>
            </w:pPr>
            <w:r w:rsidRPr="003A08BD">
              <w:rPr>
                <w:rFonts w:ascii="Arial" w:eastAsia="Arial" w:hAnsi="Arial" w:cs="Arial"/>
                <w:b/>
                <w:sz w:val="24"/>
                <w:szCs w:val="24"/>
              </w:rPr>
              <w:t xml:space="preserve">7.  </w:t>
            </w:r>
            <w:r w:rsidRPr="003A08BD">
              <w:rPr>
                <w:rFonts w:ascii="Arial" w:eastAsia="Arial" w:hAnsi="Arial" w:cs="Arial"/>
                <w:sz w:val="24"/>
                <w:szCs w:val="24"/>
              </w:rPr>
              <w:t>Consulta la Biblia en su tarea de elaborar el proyecto personal de vida.</w:t>
            </w:r>
          </w:p>
          <w:p w:rsidR="00D40317" w:rsidRPr="003A08BD" w:rsidRDefault="00D40317" w:rsidP="00013EED">
            <w:pPr>
              <w:tabs>
                <w:tab w:val="num" w:pos="720"/>
              </w:tabs>
              <w:rPr>
                <w:rFonts w:ascii="Arial" w:eastAsia="Arial" w:hAnsi="Arial" w:cs="Arial"/>
                <w:sz w:val="24"/>
                <w:szCs w:val="24"/>
              </w:rPr>
            </w:pPr>
          </w:p>
          <w:p w:rsidR="00D40317" w:rsidRPr="003A08BD" w:rsidRDefault="00D40317" w:rsidP="00013EED">
            <w:pPr>
              <w:tabs>
                <w:tab w:val="num" w:pos="720"/>
              </w:tabs>
              <w:rPr>
                <w:rFonts w:ascii="Arial" w:eastAsia="Arial" w:hAnsi="Arial" w:cs="Arial"/>
                <w:sz w:val="24"/>
                <w:szCs w:val="24"/>
              </w:rPr>
            </w:pPr>
          </w:p>
          <w:p w:rsidR="00D40317" w:rsidRPr="003A08BD" w:rsidRDefault="00D40317" w:rsidP="00013EED">
            <w:pPr>
              <w:tabs>
                <w:tab w:val="num" w:pos="720"/>
              </w:tabs>
              <w:rPr>
                <w:rFonts w:ascii="Arial" w:eastAsia="Arial" w:hAnsi="Arial" w:cs="Arial"/>
                <w:sz w:val="24"/>
                <w:szCs w:val="24"/>
              </w:rPr>
            </w:pPr>
            <w:r w:rsidRPr="003A08BD">
              <w:rPr>
                <w:rFonts w:ascii="Arial" w:eastAsia="Arial" w:hAnsi="Arial" w:cs="Arial"/>
                <w:sz w:val="24"/>
                <w:szCs w:val="24"/>
              </w:rPr>
              <w:t>8. Integra en su vida los valores y rasgos de los grandes líderes de Israel.</w:t>
            </w:r>
          </w:p>
          <w:p w:rsidR="00D40317" w:rsidRPr="003A08BD" w:rsidRDefault="00D40317" w:rsidP="00013EED">
            <w:pPr>
              <w:tabs>
                <w:tab w:val="num" w:pos="720"/>
              </w:tabs>
              <w:rPr>
                <w:rFonts w:ascii="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hAnsi="Arial" w:cs="Arial"/>
                <w:sz w:val="24"/>
                <w:szCs w:val="24"/>
              </w:rPr>
              <w:t xml:space="preserve">9. CONOCE </w:t>
            </w:r>
            <w:r w:rsidRPr="003A08BD">
              <w:rPr>
                <w:rFonts w:ascii="Arial" w:eastAsia="Arial" w:hAnsi="Arial" w:cs="Arial"/>
                <w:sz w:val="24"/>
                <w:szCs w:val="24"/>
              </w:rPr>
              <w:t>la respuesta de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Jesús a quienes le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planteaban proyectos de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vida distintos de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misión que el Padre le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Encomendó.</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hAnsi="Arial" w:cs="Arial"/>
                <w:sz w:val="24"/>
                <w:szCs w:val="24"/>
              </w:rPr>
              <w:t xml:space="preserve">10. CONOCE  </w:t>
            </w:r>
            <w:r w:rsidRPr="003A08BD">
              <w:rPr>
                <w:rFonts w:ascii="Arial" w:eastAsia="Arial" w:hAnsi="Arial" w:cs="Arial"/>
                <w:sz w:val="24"/>
                <w:szCs w:val="24"/>
              </w:rPr>
              <w:t>las características</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del</w:t>
            </w:r>
            <w:proofErr w:type="gramEnd"/>
            <w:r w:rsidRPr="003A08BD">
              <w:rPr>
                <w:rFonts w:ascii="Arial" w:eastAsia="Arial" w:hAnsi="Arial" w:cs="Arial"/>
                <w:sz w:val="24"/>
                <w:szCs w:val="24"/>
              </w:rPr>
              <w:t xml:space="preserve"> liderazgo.</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 xml:space="preserve">11. Confronta los modelos de vida de la sociedad </w:t>
            </w:r>
            <w:r w:rsidRPr="003A08BD">
              <w:rPr>
                <w:rFonts w:ascii="Arial" w:eastAsia="Arial" w:hAnsi="Arial" w:cs="Arial"/>
                <w:sz w:val="24"/>
                <w:szCs w:val="24"/>
              </w:rPr>
              <w:lastRenderedPageBreak/>
              <w:t>actual con el proyecto de vida de Jesús.</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12. Muestra Participación en la misión de Jesucristo para transformar el mundo según la voluntad de Dios.</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b/>
                <w:sz w:val="24"/>
                <w:szCs w:val="24"/>
              </w:rPr>
              <w:t xml:space="preserve">13. </w:t>
            </w:r>
            <w:r w:rsidRPr="003A08BD">
              <w:rPr>
                <w:rFonts w:ascii="Arial" w:eastAsia="Arial" w:hAnsi="Arial" w:cs="Arial"/>
                <w:sz w:val="24"/>
                <w:szCs w:val="24"/>
              </w:rPr>
              <w:t>Compara los criterios de vida de Jesús con las propuestas alternativas del mundo actual.</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hAnsi="Arial" w:cs="Arial"/>
                <w:sz w:val="24"/>
                <w:szCs w:val="24"/>
              </w:rPr>
            </w:pPr>
            <w:r w:rsidRPr="003A08BD">
              <w:rPr>
                <w:rFonts w:ascii="Arial" w:eastAsia="Arial" w:hAnsi="Arial" w:cs="Arial"/>
                <w:sz w:val="24"/>
                <w:szCs w:val="24"/>
              </w:rPr>
              <w:t>14. Reconoce los valores presentes en modelos de vida de hoy y también los antivalores, haciendo su discernimiento desde el proyecto de vida de Jesús</w:t>
            </w:r>
          </w:p>
        </w:tc>
        <w:tc>
          <w:tcPr>
            <w:tcW w:w="1082" w:type="pct"/>
            <w:tcBorders>
              <w:left w:val="single" w:sz="4" w:space="0" w:color="auto"/>
            </w:tcBorders>
          </w:tcPr>
          <w:p w:rsidR="00D40317" w:rsidRPr="003A08BD" w:rsidRDefault="00D40317" w:rsidP="00013EED">
            <w:pPr>
              <w:tabs>
                <w:tab w:val="num" w:pos="720"/>
              </w:tabs>
              <w:rPr>
                <w:rFonts w:ascii="Arial" w:hAnsi="Arial" w:cs="Arial"/>
                <w:sz w:val="24"/>
                <w:szCs w:val="24"/>
              </w:rPr>
            </w:pPr>
            <w:r w:rsidRPr="003A08BD">
              <w:rPr>
                <w:rFonts w:ascii="Arial" w:hAnsi="Arial" w:cs="Arial"/>
                <w:sz w:val="24"/>
                <w:szCs w:val="24"/>
              </w:rPr>
              <w:lastRenderedPageBreak/>
              <w:t xml:space="preserve">1. DISTINGUE </w:t>
            </w:r>
            <w:r w:rsidRPr="003A08BD">
              <w:rPr>
                <w:rFonts w:ascii="Arial" w:eastAsia="Arial" w:hAnsi="Arial" w:cs="Arial"/>
                <w:sz w:val="24"/>
                <w:szCs w:val="24"/>
              </w:rPr>
              <w:t>la forma de dar</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inspiración cristiana a un</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lastRenderedPageBreak/>
              <w:t>proyecto de vida personal</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y</w:t>
            </w:r>
            <w:proofErr w:type="gramEnd"/>
            <w:r w:rsidRPr="003A08BD">
              <w:rPr>
                <w:rFonts w:ascii="Arial" w:eastAsia="Arial" w:hAnsi="Arial" w:cs="Arial"/>
                <w:sz w:val="24"/>
                <w:szCs w:val="24"/>
              </w:rPr>
              <w:t xml:space="preserve"> comunitario.</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2.  </w:t>
            </w:r>
            <w:r w:rsidRPr="003A08BD">
              <w:rPr>
                <w:rFonts w:ascii="Arial" w:hAnsi="Arial" w:cs="Arial"/>
                <w:sz w:val="24"/>
                <w:szCs w:val="24"/>
              </w:rPr>
              <w:t>IDENTIFICA</w:t>
            </w:r>
            <w:r w:rsidRPr="003A08BD">
              <w:rPr>
                <w:rFonts w:ascii="Arial" w:eastAsia="Arial" w:hAnsi="Arial" w:cs="Arial"/>
                <w:sz w:val="24"/>
                <w:szCs w:val="24"/>
              </w:rPr>
              <w:t xml:space="preserve"> las</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características de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obediencia a la voluntad</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de</w:t>
            </w:r>
            <w:proofErr w:type="gramEnd"/>
            <w:r w:rsidRPr="003A08BD">
              <w:rPr>
                <w:rFonts w:ascii="Arial" w:eastAsia="Arial" w:hAnsi="Arial" w:cs="Arial"/>
                <w:sz w:val="24"/>
                <w:szCs w:val="24"/>
              </w:rPr>
              <w:t xml:space="preserve"> Dios en Jesús.</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3. Promueve acciones en contra de la cultura de la vida fácil y hedonista, el consumismo y el desprecio de la vida.</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4. Muestra interés por conocer y experimentar la realidad del país y de sus comunidades locales.</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5.  </w:t>
            </w:r>
            <w:r w:rsidRPr="003A08BD">
              <w:rPr>
                <w:rFonts w:ascii="Arial" w:hAnsi="Arial" w:cs="Arial"/>
                <w:sz w:val="24"/>
                <w:szCs w:val="24"/>
              </w:rPr>
              <w:t xml:space="preserve">CONOCE  </w:t>
            </w:r>
            <w:r w:rsidRPr="003A08BD">
              <w:rPr>
                <w:rFonts w:ascii="Arial" w:eastAsia="Arial" w:hAnsi="Arial" w:cs="Arial"/>
                <w:sz w:val="24"/>
                <w:szCs w:val="24"/>
              </w:rPr>
              <w:t>las políticas que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a favor de los jóvenes y</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desde los jóvenes se</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desarrollan</w:t>
            </w:r>
            <w:proofErr w:type="gramEnd"/>
            <w:r w:rsidRPr="003A08BD">
              <w:rPr>
                <w:rFonts w:ascii="Arial" w:eastAsia="Arial" w:hAnsi="Arial" w:cs="Arial"/>
                <w:sz w:val="24"/>
                <w:szCs w:val="24"/>
              </w:rPr>
              <w:t xml:space="preserve"> en el país.</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lastRenderedPageBreak/>
              <w:t xml:space="preserve">6. </w:t>
            </w:r>
            <w:proofErr w:type="spellStart"/>
            <w:r w:rsidRPr="003A08BD">
              <w:rPr>
                <w:rFonts w:ascii="Arial" w:eastAsia="Arial" w:hAnsi="Arial" w:cs="Arial"/>
                <w:b/>
                <w:sz w:val="24"/>
                <w:szCs w:val="24"/>
              </w:rPr>
              <w:t>R</w:t>
            </w:r>
            <w:r w:rsidRPr="003A08BD">
              <w:rPr>
                <w:rFonts w:ascii="Arial" w:eastAsia="Arial" w:hAnsi="Arial" w:cs="Arial"/>
                <w:sz w:val="24"/>
                <w:szCs w:val="24"/>
              </w:rPr>
              <w:t>recoge</w:t>
            </w:r>
            <w:proofErr w:type="spellEnd"/>
            <w:r w:rsidRPr="003A08BD">
              <w:rPr>
                <w:rFonts w:ascii="Arial" w:eastAsia="Arial" w:hAnsi="Arial" w:cs="Arial"/>
                <w:sz w:val="24"/>
                <w:szCs w:val="24"/>
              </w:rPr>
              <w:t xml:space="preserve"> los aportes de diversas</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ciencias</w:t>
            </w:r>
            <w:proofErr w:type="gramEnd"/>
            <w:r w:rsidRPr="003A08BD">
              <w:rPr>
                <w:rFonts w:ascii="Arial" w:eastAsia="Arial" w:hAnsi="Arial" w:cs="Arial"/>
                <w:sz w:val="24"/>
                <w:szCs w:val="24"/>
              </w:rPr>
              <w:t xml:space="preserve"> humanas y sociales y utilizarlos en la construcción de su personalidad.</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sz w:val="24"/>
                <w:szCs w:val="24"/>
              </w:rPr>
              <w:t>7. Asume una actitud de fe como confianza y</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abandono</w:t>
            </w:r>
            <w:proofErr w:type="gramEnd"/>
            <w:r w:rsidRPr="003A08BD">
              <w:rPr>
                <w:rFonts w:ascii="Arial" w:eastAsia="Arial" w:hAnsi="Arial" w:cs="Arial"/>
                <w:sz w:val="24"/>
                <w:szCs w:val="24"/>
              </w:rPr>
              <w:t xml:space="preserve"> de su vida y de sus proyectos en las manos de Dios.</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eastAsia="Arial" w:hAnsi="Arial" w:cs="Arial"/>
                <w:sz w:val="24"/>
                <w:szCs w:val="24"/>
              </w:rPr>
            </w:pPr>
            <w:r w:rsidRPr="003A08BD">
              <w:rPr>
                <w:rFonts w:ascii="Arial" w:eastAsia="Arial" w:hAnsi="Arial" w:cs="Arial"/>
                <w:sz w:val="24"/>
                <w:szCs w:val="24"/>
              </w:rPr>
              <w:t>8. Promueve el liderazgo cristiano.</w:t>
            </w:r>
          </w:p>
          <w:p w:rsidR="00D40317" w:rsidRPr="003A08BD" w:rsidRDefault="00D40317" w:rsidP="00013EED">
            <w:pPr>
              <w:tabs>
                <w:tab w:val="num" w:pos="720"/>
              </w:tabs>
              <w:rPr>
                <w:rFonts w:ascii="Arial" w:eastAsia="Arial" w:hAnsi="Arial" w:cs="Arial"/>
                <w:sz w:val="24"/>
                <w:szCs w:val="24"/>
              </w:rPr>
            </w:pPr>
          </w:p>
          <w:p w:rsidR="00D40317" w:rsidRPr="003A08BD" w:rsidRDefault="00D40317" w:rsidP="00013EED">
            <w:pPr>
              <w:tabs>
                <w:tab w:val="num" w:pos="720"/>
              </w:tabs>
              <w:rPr>
                <w:rFonts w:ascii="Arial" w:eastAsia="Arial" w:hAnsi="Arial" w:cs="Arial"/>
                <w:sz w:val="24"/>
                <w:szCs w:val="24"/>
              </w:rPr>
            </w:pPr>
          </w:p>
          <w:p w:rsidR="00D40317" w:rsidRPr="003A08BD" w:rsidRDefault="00D40317" w:rsidP="00013EED">
            <w:pPr>
              <w:tabs>
                <w:tab w:val="num" w:pos="720"/>
              </w:tabs>
              <w:rPr>
                <w:rFonts w:ascii="Arial" w:eastAsia="Arial" w:hAnsi="Arial" w:cs="Arial"/>
                <w:sz w:val="24"/>
                <w:szCs w:val="24"/>
              </w:rPr>
            </w:pPr>
          </w:p>
          <w:p w:rsidR="00D40317" w:rsidRPr="003A08BD" w:rsidRDefault="00D40317" w:rsidP="00013EED">
            <w:pPr>
              <w:tabs>
                <w:tab w:val="num" w:pos="720"/>
              </w:tabs>
              <w:rPr>
                <w:rFonts w:ascii="Arial" w:eastAsia="Arial" w:hAnsi="Arial" w:cs="Arial"/>
                <w:sz w:val="24"/>
                <w:szCs w:val="24"/>
              </w:rPr>
            </w:pPr>
            <w:r w:rsidRPr="003A08BD">
              <w:rPr>
                <w:rFonts w:ascii="Arial" w:eastAsia="Arial" w:hAnsi="Arial" w:cs="Arial"/>
                <w:sz w:val="24"/>
                <w:szCs w:val="24"/>
              </w:rPr>
              <w:t>9. Difunde en su entorno las sentencias bíblicas relacionadas con el valor y el sentido de la vida.</w:t>
            </w:r>
          </w:p>
          <w:p w:rsidR="00D40317" w:rsidRPr="003A08BD" w:rsidRDefault="00D40317" w:rsidP="00013EED">
            <w:pPr>
              <w:tabs>
                <w:tab w:val="num" w:pos="720"/>
              </w:tabs>
              <w:rPr>
                <w:rFonts w:ascii="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hAnsi="Arial" w:cs="Arial"/>
                <w:sz w:val="24"/>
                <w:szCs w:val="24"/>
              </w:rPr>
              <w:t xml:space="preserve">10. CONOCE </w:t>
            </w:r>
            <w:r w:rsidRPr="003A08BD">
              <w:rPr>
                <w:rFonts w:ascii="Arial" w:eastAsia="Arial" w:hAnsi="Arial" w:cs="Arial"/>
                <w:sz w:val="24"/>
                <w:szCs w:val="24"/>
              </w:rPr>
              <w:t>las enseñanzas</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de la Iglesia a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juventud</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lastRenderedPageBreak/>
              <w:t>y los diversos contextos</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donde se lidera su</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aplicación</w:t>
            </w:r>
            <w:proofErr w:type="gramEnd"/>
            <w:r w:rsidRPr="003A08BD">
              <w:rPr>
                <w:rFonts w:ascii="Arial" w:eastAsia="Arial" w:hAnsi="Arial" w:cs="Arial"/>
                <w:sz w:val="24"/>
                <w:szCs w:val="24"/>
              </w:rPr>
              <w:t>.</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11. Integra en su proyecto de vida la misión, la visión y los valores de Jesús.</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sz w:val="24"/>
                <w:szCs w:val="24"/>
              </w:rPr>
              <w:t>12. COMPRENDE  el aporte de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la religión a la</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estructuración</w:t>
            </w:r>
            <w:proofErr w:type="gramEnd"/>
            <w:r w:rsidRPr="003A08BD">
              <w:rPr>
                <w:rFonts w:ascii="Arial" w:eastAsia="Arial" w:hAnsi="Arial" w:cs="Arial"/>
                <w:sz w:val="24"/>
                <w:szCs w:val="24"/>
              </w:rPr>
              <w:t xml:space="preserve"> de la personalidad.</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13.  </w:t>
            </w:r>
            <w:r w:rsidRPr="003A08BD">
              <w:rPr>
                <w:rFonts w:ascii="Arial" w:eastAsia="Arial" w:hAnsi="Arial" w:cs="Arial"/>
                <w:sz w:val="24"/>
                <w:szCs w:val="24"/>
              </w:rPr>
              <w:t>COMPRENDE  el valor que</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tiene</w:t>
            </w:r>
            <w:proofErr w:type="gramEnd"/>
            <w:r w:rsidRPr="003A08BD">
              <w:rPr>
                <w:rFonts w:ascii="Arial" w:eastAsia="Arial" w:hAnsi="Arial" w:cs="Arial"/>
                <w:sz w:val="24"/>
                <w:szCs w:val="24"/>
              </w:rPr>
              <w:t xml:space="preserve"> la vida en el plan salvífico de Dios.</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eastAsia="Arial" w:hAnsi="Arial" w:cs="Arial"/>
                <w:sz w:val="24"/>
                <w:szCs w:val="24"/>
              </w:rPr>
            </w:pPr>
            <w:r w:rsidRPr="003A08BD">
              <w:rPr>
                <w:rFonts w:ascii="Arial" w:eastAsia="Arial" w:hAnsi="Arial" w:cs="Arial"/>
                <w:b/>
                <w:sz w:val="24"/>
                <w:szCs w:val="24"/>
              </w:rPr>
              <w:t xml:space="preserve">14.  </w:t>
            </w:r>
            <w:r w:rsidRPr="003A08BD">
              <w:rPr>
                <w:rFonts w:ascii="Arial" w:eastAsia="Arial" w:hAnsi="Arial" w:cs="Arial"/>
                <w:sz w:val="24"/>
                <w:szCs w:val="24"/>
              </w:rPr>
              <w:t xml:space="preserve">Elabora su proyecto personal de vida, con la ayuda de </w:t>
            </w:r>
            <w:proofErr w:type="gramStart"/>
            <w:r w:rsidRPr="003A08BD">
              <w:rPr>
                <w:rFonts w:ascii="Arial" w:eastAsia="Arial" w:hAnsi="Arial" w:cs="Arial"/>
                <w:sz w:val="24"/>
                <w:szCs w:val="24"/>
              </w:rPr>
              <w:t>las ciencias humanas e inspirado</w:t>
            </w:r>
            <w:proofErr w:type="gramEnd"/>
            <w:r w:rsidRPr="003A08BD">
              <w:rPr>
                <w:rFonts w:ascii="Arial" w:eastAsia="Arial" w:hAnsi="Arial" w:cs="Arial"/>
                <w:sz w:val="24"/>
                <w:szCs w:val="24"/>
              </w:rPr>
              <w:t xml:space="preserve"> en el proyecto de vida de Jesús.</w:t>
            </w:r>
          </w:p>
          <w:p w:rsidR="00D40317" w:rsidRPr="003A08BD" w:rsidRDefault="00D40317" w:rsidP="00013EED">
            <w:pPr>
              <w:tabs>
                <w:tab w:val="num" w:pos="720"/>
              </w:tabs>
              <w:rPr>
                <w:rFonts w:ascii="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b/>
                <w:sz w:val="24"/>
                <w:szCs w:val="24"/>
              </w:rPr>
              <w:lastRenderedPageBreak/>
              <w:t xml:space="preserve">15. </w:t>
            </w:r>
            <w:r w:rsidRPr="003A08BD">
              <w:rPr>
                <w:rFonts w:ascii="Arial" w:eastAsia="Arial" w:hAnsi="Arial" w:cs="Arial"/>
                <w:sz w:val="24"/>
                <w:szCs w:val="24"/>
              </w:rPr>
              <w:t>Asume una actitud de servicio a la comunidad escolar y en su entorno comunitario a ejemplo de Jesús.</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b/>
                <w:sz w:val="24"/>
                <w:szCs w:val="24"/>
              </w:rPr>
            </w:pPr>
            <w:r w:rsidRPr="003A08BD">
              <w:rPr>
                <w:rFonts w:ascii="Arial" w:eastAsia="Arial" w:hAnsi="Arial" w:cs="Arial"/>
                <w:sz w:val="24"/>
                <w:szCs w:val="24"/>
              </w:rPr>
              <w:t>16. Sustenta mi proyecto de vida a la luz del proyecto de vida de Jesús.</w:t>
            </w:r>
          </w:p>
        </w:tc>
      </w:tr>
      <w:tr w:rsidR="00D40317" w:rsidRPr="003A08BD" w:rsidTr="00013EED">
        <w:tc>
          <w:tcPr>
            <w:tcW w:w="458" w:type="pct"/>
          </w:tcPr>
          <w:p w:rsidR="00D40317" w:rsidRPr="003A08BD" w:rsidRDefault="00D40317" w:rsidP="00013EED">
            <w:pPr>
              <w:rPr>
                <w:rFonts w:ascii="Arial" w:hAnsi="Arial" w:cs="Arial"/>
                <w:sz w:val="24"/>
                <w:szCs w:val="24"/>
              </w:rPr>
            </w:pPr>
            <w:r w:rsidRPr="003A08BD">
              <w:rPr>
                <w:rFonts w:ascii="Arial" w:hAnsi="Arial" w:cs="Arial"/>
                <w:sz w:val="24"/>
                <w:szCs w:val="24"/>
              </w:rPr>
              <w:lastRenderedPageBreak/>
              <w:t>periodo</w:t>
            </w:r>
          </w:p>
        </w:tc>
        <w:tc>
          <w:tcPr>
            <w:tcW w:w="980" w:type="pct"/>
            <w:tcBorders>
              <w:right w:val="single" w:sz="4" w:space="0" w:color="auto"/>
            </w:tcBorders>
          </w:tcPr>
          <w:p w:rsidR="00D40317" w:rsidRPr="003A08BD" w:rsidRDefault="00D40317" w:rsidP="00013EED">
            <w:pPr>
              <w:rPr>
                <w:rFonts w:ascii="Arial" w:hAnsi="Arial" w:cs="Arial"/>
                <w:sz w:val="24"/>
                <w:szCs w:val="24"/>
              </w:rPr>
            </w:pPr>
            <w:r w:rsidRPr="003A08BD">
              <w:rPr>
                <w:rFonts w:ascii="Arial" w:hAnsi="Arial" w:cs="Arial"/>
                <w:sz w:val="24"/>
                <w:szCs w:val="24"/>
              </w:rPr>
              <w:t>Periodo 1</w:t>
            </w:r>
          </w:p>
        </w:tc>
        <w:tc>
          <w:tcPr>
            <w:tcW w:w="1291" w:type="pct"/>
            <w:tcBorders>
              <w:left w:val="single" w:sz="4" w:space="0" w:color="auto"/>
            </w:tcBorders>
          </w:tcPr>
          <w:p w:rsidR="00D40317" w:rsidRPr="003A08BD" w:rsidRDefault="00D40317" w:rsidP="00013EED">
            <w:pPr>
              <w:rPr>
                <w:rFonts w:ascii="Arial" w:hAnsi="Arial" w:cs="Arial"/>
                <w:sz w:val="24"/>
                <w:szCs w:val="24"/>
              </w:rPr>
            </w:pPr>
            <w:r w:rsidRPr="003A08BD">
              <w:rPr>
                <w:rFonts w:ascii="Arial" w:hAnsi="Arial" w:cs="Arial"/>
                <w:sz w:val="24"/>
                <w:szCs w:val="24"/>
              </w:rPr>
              <w:t>Periodo 2</w:t>
            </w:r>
          </w:p>
        </w:tc>
        <w:tc>
          <w:tcPr>
            <w:tcW w:w="1189" w:type="pct"/>
            <w:tcBorders>
              <w:right w:val="single" w:sz="4" w:space="0" w:color="auto"/>
            </w:tcBorders>
          </w:tcPr>
          <w:p w:rsidR="00D40317" w:rsidRPr="003A08BD" w:rsidRDefault="00D40317" w:rsidP="00013EED">
            <w:pPr>
              <w:rPr>
                <w:rFonts w:ascii="Arial" w:hAnsi="Arial" w:cs="Arial"/>
                <w:sz w:val="24"/>
                <w:szCs w:val="24"/>
              </w:rPr>
            </w:pPr>
            <w:r w:rsidRPr="003A08BD">
              <w:rPr>
                <w:rFonts w:ascii="Arial" w:hAnsi="Arial" w:cs="Arial"/>
                <w:sz w:val="24"/>
                <w:szCs w:val="24"/>
              </w:rPr>
              <w:t>Periodo 3</w:t>
            </w:r>
          </w:p>
        </w:tc>
        <w:tc>
          <w:tcPr>
            <w:tcW w:w="1082" w:type="pct"/>
            <w:tcBorders>
              <w:left w:val="single" w:sz="4" w:space="0" w:color="auto"/>
            </w:tcBorders>
          </w:tcPr>
          <w:p w:rsidR="00D40317" w:rsidRPr="003A08BD" w:rsidRDefault="00D40317" w:rsidP="00013EED">
            <w:pPr>
              <w:rPr>
                <w:rFonts w:ascii="Arial" w:hAnsi="Arial" w:cs="Arial"/>
                <w:sz w:val="24"/>
                <w:szCs w:val="24"/>
              </w:rPr>
            </w:pPr>
            <w:r w:rsidRPr="003A08BD">
              <w:rPr>
                <w:rFonts w:ascii="Arial" w:hAnsi="Arial" w:cs="Arial"/>
                <w:sz w:val="24"/>
                <w:szCs w:val="24"/>
              </w:rPr>
              <w:t>Periodo 4</w:t>
            </w:r>
          </w:p>
        </w:tc>
      </w:tr>
      <w:tr w:rsidR="00D40317" w:rsidRPr="003A08BD" w:rsidTr="00013EED">
        <w:tc>
          <w:tcPr>
            <w:tcW w:w="458" w:type="pct"/>
          </w:tcPr>
          <w:p w:rsidR="00D40317" w:rsidRPr="003A08BD" w:rsidRDefault="00D40317" w:rsidP="00013EED">
            <w:pPr>
              <w:rPr>
                <w:rFonts w:ascii="Arial" w:hAnsi="Arial" w:cs="Arial"/>
                <w:sz w:val="24"/>
                <w:szCs w:val="24"/>
              </w:rPr>
            </w:pPr>
            <w:r w:rsidRPr="003A08BD">
              <w:rPr>
                <w:rFonts w:ascii="Arial" w:hAnsi="Arial" w:cs="Arial"/>
                <w:sz w:val="24"/>
                <w:szCs w:val="24"/>
              </w:rPr>
              <w:t>Grado undécimo</w:t>
            </w:r>
          </w:p>
        </w:tc>
        <w:tc>
          <w:tcPr>
            <w:tcW w:w="980" w:type="pct"/>
            <w:tcBorders>
              <w:right w:val="single" w:sz="4" w:space="0" w:color="auto"/>
            </w:tcBorders>
          </w:tcPr>
          <w:p w:rsidR="00D40317" w:rsidRPr="003A08BD" w:rsidRDefault="00D40317" w:rsidP="00013EED">
            <w:pPr>
              <w:tabs>
                <w:tab w:val="num" w:pos="720"/>
              </w:tabs>
              <w:rPr>
                <w:rFonts w:ascii="Arial" w:hAnsi="Arial" w:cs="Arial"/>
                <w:sz w:val="24"/>
                <w:szCs w:val="24"/>
              </w:rPr>
            </w:pPr>
            <w:r w:rsidRPr="003A08BD">
              <w:rPr>
                <w:rFonts w:ascii="Arial" w:hAnsi="Arial" w:cs="Arial"/>
                <w:sz w:val="24"/>
                <w:szCs w:val="24"/>
              </w:rPr>
              <w:t>1.</w:t>
            </w:r>
            <w:r w:rsidRPr="003A08BD">
              <w:rPr>
                <w:rFonts w:ascii="Arial" w:eastAsia="Arial" w:hAnsi="Arial" w:cs="Arial"/>
                <w:sz w:val="24"/>
                <w:szCs w:val="24"/>
              </w:rPr>
              <w:t>Fundamenta el valor de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solidaridad en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enseñanza y la práctica de</w:t>
            </w:r>
          </w:p>
          <w:p w:rsidR="00D40317" w:rsidRPr="003A08BD" w:rsidRDefault="00D40317" w:rsidP="00013EED">
            <w:pPr>
              <w:rPr>
                <w:rFonts w:ascii="Arial" w:hAnsi="Arial" w:cs="Arial"/>
                <w:sz w:val="24"/>
                <w:szCs w:val="24"/>
              </w:rPr>
            </w:pPr>
            <w:r w:rsidRPr="003A08BD">
              <w:rPr>
                <w:rFonts w:ascii="Arial" w:eastAsia="Arial" w:hAnsi="Arial" w:cs="Arial"/>
                <w:sz w:val="24"/>
                <w:szCs w:val="24"/>
              </w:rPr>
              <w:t>Jesús.</w:t>
            </w:r>
          </w:p>
          <w:p w:rsidR="00D40317" w:rsidRPr="003A08BD" w:rsidRDefault="00D40317" w:rsidP="00013EED">
            <w:pPr>
              <w:rPr>
                <w:rFonts w:ascii="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2. </w:t>
            </w:r>
            <w:r w:rsidRPr="003A08BD">
              <w:rPr>
                <w:rFonts w:ascii="Arial" w:eastAsia="Arial" w:hAnsi="Arial" w:cs="Arial"/>
                <w:sz w:val="24"/>
                <w:szCs w:val="24"/>
              </w:rPr>
              <w:t xml:space="preserve">Realiza acciones </w:t>
            </w:r>
            <w:r w:rsidRPr="003A08BD">
              <w:rPr>
                <w:rFonts w:ascii="Arial" w:eastAsia="Arial" w:hAnsi="Arial" w:cs="Arial"/>
                <w:sz w:val="24"/>
                <w:szCs w:val="24"/>
              </w:rPr>
              <w:lastRenderedPageBreak/>
              <w:t>para promover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Cultura de la solidaridad.</w:t>
            </w:r>
          </w:p>
          <w:p w:rsidR="00D40317" w:rsidRPr="003A08BD" w:rsidRDefault="00D40317" w:rsidP="00013EED">
            <w:pPr>
              <w:rPr>
                <w:rFonts w:ascii="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 </w:t>
            </w:r>
            <w:r w:rsidRPr="003A08BD">
              <w:rPr>
                <w:rFonts w:ascii="Arial" w:eastAsia="Arial Narrow" w:hAnsi="Arial" w:cs="Arial"/>
                <w:sz w:val="24"/>
                <w:szCs w:val="24"/>
              </w:rPr>
              <w:t>Valora</w:t>
            </w:r>
            <w:r w:rsidRPr="003A08BD">
              <w:rPr>
                <w:rFonts w:ascii="Arial" w:eastAsia="Arial" w:hAnsi="Arial" w:cs="Arial"/>
                <w:sz w:val="24"/>
                <w:szCs w:val="24"/>
              </w:rPr>
              <w:t xml:space="preserve">  la labor social</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de la Iglesia en los diferentes ámbitos</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 3.</w:t>
            </w:r>
            <w:r w:rsidRPr="003A08BD">
              <w:rPr>
                <w:rFonts w:ascii="Arial" w:eastAsia="Arial Narrow" w:hAnsi="Arial" w:cs="Arial"/>
                <w:sz w:val="24"/>
                <w:szCs w:val="24"/>
              </w:rPr>
              <w:t>Vive</w:t>
            </w:r>
            <w:r w:rsidRPr="003A08BD">
              <w:rPr>
                <w:rFonts w:ascii="Arial" w:eastAsia="Arial" w:hAnsi="Arial" w:cs="Arial"/>
                <w:sz w:val="24"/>
                <w:szCs w:val="24"/>
              </w:rPr>
              <w:t xml:space="preserve"> la liturgia y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oración como fuentes</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de</w:t>
            </w:r>
            <w:proofErr w:type="gramEnd"/>
            <w:r w:rsidRPr="003A08BD">
              <w:rPr>
                <w:rFonts w:ascii="Arial" w:eastAsia="Arial" w:hAnsi="Arial" w:cs="Arial"/>
                <w:sz w:val="24"/>
                <w:szCs w:val="24"/>
              </w:rPr>
              <w:t xml:space="preserve"> compromiso social cristiano.</w:t>
            </w:r>
          </w:p>
          <w:p w:rsidR="00D40317" w:rsidRPr="003A08BD" w:rsidRDefault="00D40317" w:rsidP="00013EED">
            <w:pPr>
              <w:tabs>
                <w:tab w:val="num" w:pos="720"/>
              </w:tabs>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 4.</w:t>
            </w:r>
            <w:r w:rsidRPr="003A08BD">
              <w:rPr>
                <w:rFonts w:ascii="Arial" w:eastAsia="Arial" w:hAnsi="Arial" w:cs="Arial"/>
                <w:sz w:val="24"/>
                <w:szCs w:val="24"/>
              </w:rPr>
              <w:t>Clasifica y explica adecuadamente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las circunstancias y motivos del proceso que hicieron a Jesús y la relación de esas</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circunstancias con la voluntad de Dios</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Narrow" w:hAnsi="Arial" w:cs="Arial"/>
                <w:sz w:val="24"/>
                <w:szCs w:val="24"/>
              </w:rPr>
              <w:t>5.Reconstruye la situación</w:t>
            </w:r>
          </w:p>
          <w:p w:rsidR="00D40317" w:rsidRPr="003A08BD" w:rsidRDefault="00D40317" w:rsidP="00013EED">
            <w:pPr>
              <w:rPr>
                <w:rFonts w:ascii="Arial" w:eastAsia="Arial Narrow" w:hAnsi="Arial" w:cs="Arial"/>
                <w:sz w:val="24"/>
                <w:szCs w:val="24"/>
              </w:rPr>
            </w:pPr>
            <w:r w:rsidRPr="003A08BD">
              <w:rPr>
                <w:rFonts w:ascii="Arial" w:eastAsia="Arial Narrow" w:hAnsi="Arial" w:cs="Arial"/>
                <w:sz w:val="24"/>
                <w:szCs w:val="24"/>
              </w:rPr>
              <w:t>social, política y religiosa</w:t>
            </w:r>
          </w:p>
          <w:p w:rsidR="00D40317" w:rsidRPr="003A08BD" w:rsidRDefault="00D40317" w:rsidP="00013EED">
            <w:pPr>
              <w:rPr>
                <w:rFonts w:ascii="Arial" w:eastAsia="Arial Narrow" w:hAnsi="Arial" w:cs="Arial"/>
                <w:sz w:val="24"/>
                <w:szCs w:val="24"/>
              </w:rPr>
            </w:pPr>
            <w:r w:rsidRPr="003A08BD">
              <w:rPr>
                <w:rFonts w:ascii="Arial" w:eastAsia="Arial Narrow" w:hAnsi="Arial" w:cs="Arial"/>
                <w:sz w:val="24"/>
                <w:szCs w:val="24"/>
              </w:rPr>
              <w:t>del pueblo judío y de los</w:t>
            </w:r>
          </w:p>
          <w:p w:rsidR="00D40317" w:rsidRPr="003A08BD" w:rsidRDefault="00D40317" w:rsidP="00013EED">
            <w:pPr>
              <w:rPr>
                <w:rFonts w:ascii="Arial" w:eastAsia="Arial Narrow" w:hAnsi="Arial" w:cs="Arial"/>
                <w:sz w:val="24"/>
                <w:szCs w:val="24"/>
              </w:rPr>
            </w:pPr>
            <w:r w:rsidRPr="003A08BD">
              <w:rPr>
                <w:rFonts w:ascii="Arial" w:eastAsia="Arial Narrow" w:hAnsi="Arial" w:cs="Arial"/>
                <w:sz w:val="24"/>
                <w:szCs w:val="24"/>
              </w:rPr>
              <w:lastRenderedPageBreak/>
              <w:t>pueblos circundantes</w:t>
            </w:r>
          </w:p>
          <w:p w:rsidR="00D40317" w:rsidRPr="003A08BD" w:rsidRDefault="00D40317" w:rsidP="00013EED">
            <w:pPr>
              <w:rPr>
                <w:rFonts w:ascii="Arial" w:eastAsia="Arial Narrow" w:hAnsi="Arial" w:cs="Arial"/>
                <w:sz w:val="24"/>
                <w:szCs w:val="24"/>
              </w:rPr>
            </w:pPr>
            <w:r w:rsidRPr="003A08BD">
              <w:rPr>
                <w:rFonts w:ascii="Arial" w:eastAsia="Arial Narrow" w:hAnsi="Arial" w:cs="Arial"/>
                <w:sz w:val="24"/>
                <w:szCs w:val="24"/>
              </w:rPr>
              <w:t>donde Jesús realiza su</w:t>
            </w:r>
          </w:p>
          <w:p w:rsidR="00D40317" w:rsidRPr="003A08BD" w:rsidRDefault="00D40317" w:rsidP="00013EED">
            <w:pPr>
              <w:rPr>
                <w:rFonts w:ascii="Arial" w:eastAsia="Arial Narrow" w:hAnsi="Arial" w:cs="Arial"/>
                <w:sz w:val="24"/>
                <w:szCs w:val="24"/>
              </w:rPr>
            </w:pPr>
            <w:proofErr w:type="gramStart"/>
            <w:r w:rsidRPr="003A08BD">
              <w:rPr>
                <w:rFonts w:ascii="Arial" w:eastAsia="Arial Narrow" w:hAnsi="Arial" w:cs="Arial"/>
                <w:sz w:val="24"/>
                <w:szCs w:val="24"/>
              </w:rPr>
              <w:t>misión</w:t>
            </w:r>
            <w:proofErr w:type="gramEnd"/>
            <w:r w:rsidRPr="003A08BD">
              <w:rPr>
                <w:rFonts w:ascii="Arial" w:eastAsia="Arial Narrow" w:hAnsi="Arial" w:cs="Arial"/>
                <w:sz w:val="24"/>
                <w:szCs w:val="24"/>
              </w:rPr>
              <w:t>.</w:t>
            </w:r>
          </w:p>
          <w:p w:rsidR="00D40317" w:rsidRPr="003A08BD" w:rsidRDefault="00D40317" w:rsidP="00013EED">
            <w:pPr>
              <w:tabs>
                <w:tab w:val="num" w:pos="720"/>
              </w:tabs>
              <w:rPr>
                <w:rFonts w:ascii="Arial" w:eastAsia="Arial Narrow"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 6.</w:t>
            </w:r>
            <w:r w:rsidRPr="003A08BD">
              <w:rPr>
                <w:rFonts w:ascii="Arial" w:eastAsia="Arial" w:hAnsi="Arial" w:cs="Arial"/>
                <w:sz w:val="24"/>
                <w:szCs w:val="24"/>
              </w:rPr>
              <w:t>Aplica el mensaje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religioso al análisis de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 xml:space="preserve">las situaciones </w:t>
            </w:r>
          </w:p>
          <w:p w:rsidR="00D40317" w:rsidRPr="003A08BD" w:rsidRDefault="00D40317" w:rsidP="00013EED">
            <w:pPr>
              <w:tabs>
                <w:tab w:val="num" w:pos="720"/>
              </w:tabs>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7. </w:t>
            </w:r>
            <w:r w:rsidRPr="003A08BD">
              <w:rPr>
                <w:rFonts w:ascii="Arial" w:eastAsia="Arial" w:hAnsi="Arial" w:cs="Arial"/>
                <w:sz w:val="24"/>
                <w:szCs w:val="24"/>
              </w:rPr>
              <w:t>Explica en que se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fundamenta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afirmación de que el</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Dios que se revela en</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la historia de Israel es</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protector y defensor</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del indigente y del</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Oprimido.</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sz w:val="24"/>
                <w:szCs w:val="24"/>
              </w:rPr>
              <w:t>8.Toma una actitud de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interés frente a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propuesta de un</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proyecto de vida y de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sociedad basado en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visión cristiana de la</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existencia</w:t>
            </w:r>
            <w:proofErr w:type="gramEnd"/>
            <w:r w:rsidRPr="003A08BD">
              <w:rPr>
                <w:rFonts w:ascii="Arial" w:eastAsia="Arial" w:hAnsi="Arial" w:cs="Arial"/>
                <w:sz w:val="24"/>
                <w:szCs w:val="24"/>
              </w:rPr>
              <w:t>.</w:t>
            </w:r>
          </w:p>
          <w:p w:rsidR="00D40317" w:rsidRPr="003A08BD" w:rsidRDefault="00D40317" w:rsidP="00013EED">
            <w:pPr>
              <w:tabs>
                <w:tab w:val="num" w:pos="720"/>
              </w:tabs>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lastRenderedPageBreak/>
              <w:t xml:space="preserve"> 9.</w:t>
            </w:r>
            <w:r w:rsidRPr="003A08BD">
              <w:rPr>
                <w:rFonts w:ascii="Arial" w:eastAsia="Arial" w:hAnsi="Arial" w:cs="Arial"/>
                <w:sz w:val="24"/>
                <w:szCs w:val="24"/>
              </w:rPr>
              <w:t>Hace discernimiento</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como lectura de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fe de la realidad</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social</w:t>
            </w:r>
            <w:proofErr w:type="gramEnd"/>
            <w:r w:rsidRPr="003A08BD">
              <w:rPr>
                <w:rFonts w:ascii="Arial" w:eastAsia="Arial" w:hAnsi="Arial" w:cs="Arial"/>
                <w:sz w:val="24"/>
                <w:szCs w:val="24"/>
              </w:rPr>
              <w:t>.</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b/>
                <w:sz w:val="24"/>
                <w:szCs w:val="24"/>
              </w:rPr>
              <w:t xml:space="preserve"> 10</w:t>
            </w:r>
            <w:proofErr w:type="gramStart"/>
            <w:r w:rsidRPr="003A08BD">
              <w:rPr>
                <w:rFonts w:ascii="Arial" w:eastAsia="Arial" w:hAnsi="Arial" w:cs="Arial"/>
                <w:b/>
                <w:sz w:val="24"/>
                <w:szCs w:val="24"/>
              </w:rPr>
              <w:t>.</w:t>
            </w:r>
            <w:r w:rsidRPr="003A08BD">
              <w:rPr>
                <w:rFonts w:ascii="Arial" w:eastAsia="Arial" w:hAnsi="Arial" w:cs="Arial"/>
                <w:sz w:val="24"/>
                <w:szCs w:val="24"/>
              </w:rPr>
              <w:t>Sabe</w:t>
            </w:r>
            <w:proofErr w:type="gramEnd"/>
            <w:r w:rsidRPr="003A08BD">
              <w:rPr>
                <w:rFonts w:ascii="Arial" w:eastAsia="Arial" w:hAnsi="Arial" w:cs="Arial"/>
                <w:sz w:val="24"/>
                <w:szCs w:val="24"/>
              </w:rPr>
              <w:t xml:space="preserve"> establecer la relación entre el culto a </w:t>
            </w:r>
            <w:proofErr w:type="spellStart"/>
            <w:r w:rsidRPr="003A08BD">
              <w:rPr>
                <w:rFonts w:ascii="Arial" w:eastAsia="Arial" w:hAnsi="Arial" w:cs="Arial"/>
                <w:sz w:val="24"/>
                <w:szCs w:val="24"/>
              </w:rPr>
              <w:t>Yahvé</w:t>
            </w:r>
            <w:proofErr w:type="spellEnd"/>
            <w:r w:rsidRPr="003A08BD">
              <w:rPr>
                <w:rFonts w:ascii="Arial" w:eastAsia="Arial" w:hAnsi="Arial" w:cs="Arial"/>
                <w:sz w:val="24"/>
                <w:szCs w:val="24"/>
              </w:rPr>
              <w:t xml:space="preserve"> y la práctica de la justicia, en la Revelación del Antiguo Testamento.</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 11.</w:t>
            </w:r>
            <w:r w:rsidRPr="003A08BD">
              <w:rPr>
                <w:rFonts w:ascii="Arial" w:eastAsia="Arial" w:hAnsi="Arial" w:cs="Arial"/>
                <w:sz w:val="24"/>
                <w:szCs w:val="24"/>
              </w:rPr>
              <w:t>Ejerce con responsabilidad sus</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derechos</w:t>
            </w:r>
            <w:proofErr w:type="gramEnd"/>
            <w:r w:rsidRPr="003A08BD">
              <w:rPr>
                <w:rFonts w:ascii="Arial" w:eastAsia="Arial" w:hAnsi="Arial" w:cs="Arial"/>
                <w:sz w:val="24"/>
                <w:szCs w:val="24"/>
              </w:rPr>
              <w:t xml:space="preserve"> y deberes de estudiante en el  ámbito de la comunidad educativa.</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12</w:t>
            </w:r>
            <w:proofErr w:type="gramStart"/>
            <w:r w:rsidRPr="003A08BD">
              <w:rPr>
                <w:rFonts w:ascii="Arial" w:eastAsia="Arial" w:hAnsi="Arial" w:cs="Arial"/>
                <w:sz w:val="24"/>
                <w:szCs w:val="24"/>
              </w:rPr>
              <w:t>.Sabe</w:t>
            </w:r>
            <w:proofErr w:type="gramEnd"/>
            <w:r w:rsidRPr="003A08BD">
              <w:rPr>
                <w:rFonts w:ascii="Arial" w:eastAsia="Arial" w:hAnsi="Arial" w:cs="Arial"/>
                <w:sz w:val="24"/>
                <w:szCs w:val="24"/>
              </w:rPr>
              <w:t xml:space="preserve"> ejercer sus derechos de libertad de conciencia y de religión.</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 13.</w:t>
            </w:r>
            <w:r w:rsidRPr="003A08BD">
              <w:rPr>
                <w:rFonts w:ascii="Arial" w:eastAsia="Arial" w:hAnsi="Arial" w:cs="Arial"/>
                <w:sz w:val="24"/>
                <w:szCs w:val="24"/>
              </w:rPr>
              <w:t>Reconoce la actualidad</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 xml:space="preserve">que tiene el mensaje </w:t>
            </w:r>
            <w:r w:rsidRPr="003A08BD">
              <w:rPr>
                <w:rFonts w:ascii="Arial" w:eastAsia="Arial" w:hAnsi="Arial" w:cs="Arial"/>
                <w:sz w:val="24"/>
                <w:szCs w:val="24"/>
              </w:rPr>
              <w:lastRenderedPageBreak/>
              <w:t>universal del Antiguo</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Testamento en relación con la moral social y los problemas sociales.</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 14.</w:t>
            </w:r>
            <w:r w:rsidRPr="003A08BD">
              <w:rPr>
                <w:rFonts w:ascii="Arial" w:eastAsia="Arial" w:hAnsi="Arial" w:cs="Arial"/>
                <w:sz w:val="24"/>
                <w:szCs w:val="24"/>
              </w:rPr>
              <w:t>Analiza la situación del país 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la luz de los principios éticos y de moral</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social</w:t>
            </w:r>
            <w:proofErr w:type="gramEnd"/>
            <w:r w:rsidRPr="003A08BD">
              <w:rPr>
                <w:rFonts w:ascii="Arial" w:eastAsia="Arial" w:hAnsi="Arial" w:cs="Arial"/>
                <w:sz w:val="24"/>
                <w:szCs w:val="24"/>
              </w:rPr>
              <w:t xml:space="preserve"> y del marco de  Derechos Económicos, Sociales, Culturales, Civiles y Políticos.</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b/>
                <w:sz w:val="24"/>
                <w:szCs w:val="24"/>
              </w:rPr>
              <w:t xml:space="preserve">15. </w:t>
            </w:r>
            <w:r w:rsidRPr="003A08BD">
              <w:rPr>
                <w:rFonts w:ascii="Arial" w:eastAsia="Arial" w:hAnsi="Arial" w:cs="Arial"/>
                <w:sz w:val="24"/>
                <w:szCs w:val="24"/>
              </w:rPr>
              <w:t>Argumenta con sentido crítico acerca de la realidad social del país.</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b/>
                <w:sz w:val="24"/>
                <w:szCs w:val="24"/>
              </w:rPr>
              <w:t xml:space="preserve">16. </w:t>
            </w:r>
            <w:r w:rsidRPr="003A08BD">
              <w:rPr>
                <w:rFonts w:ascii="Arial" w:eastAsia="Arial" w:hAnsi="Arial" w:cs="Arial"/>
                <w:sz w:val="24"/>
                <w:szCs w:val="24"/>
              </w:rPr>
              <w:t>Relaciona, Compara y advierte las debilidades y fortalezas de la D</w:t>
            </w:r>
            <w:proofErr w:type="gramStart"/>
            <w:r w:rsidRPr="003A08BD">
              <w:rPr>
                <w:rFonts w:ascii="Arial" w:eastAsia="Arial" w:hAnsi="Arial" w:cs="Arial"/>
                <w:sz w:val="24"/>
                <w:szCs w:val="24"/>
              </w:rPr>
              <w:t>:S:I</w:t>
            </w:r>
            <w:proofErr w:type="gramEnd"/>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 17.</w:t>
            </w:r>
            <w:r w:rsidRPr="003A08BD">
              <w:rPr>
                <w:rFonts w:ascii="Arial" w:eastAsia="Arial" w:hAnsi="Arial" w:cs="Arial"/>
                <w:sz w:val="24"/>
                <w:szCs w:val="24"/>
              </w:rPr>
              <w:t>Identifica los problemas,</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lastRenderedPageBreak/>
              <w:t>conflictos y necesidades</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de</w:t>
            </w:r>
            <w:proofErr w:type="gramEnd"/>
            <w:r w:rsidRPr="003A08BD">
              <w:rPr>
                <w:rFonts w:ascii="Arial" w:eastAsia="Arial" w:hAnsi="Arial" w:cs="Arial"/>
                <w:sz w:val="24"/>
                <w:szCs w:val="24"/>
              </w:rPr>
              <w:t xml:space="preserve"> Colombia.</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sz w:val="24"/>
                <w:szCs w:val="24"/>
              </w:rPr>
              <w:t>18</w:t>
            </w:r>
            <w:proofErr w:type="gramStart"/>
            <w:r w:rsidRPr="003A08BD">
              <w:rPr>
                <w:rFonts w:ascii="Arial" w:eastAsia="Arial" w:hAnsi="Arial" w:cs="Arial"/>
                <w:sz w:val="24"/>
                <w:szCs w:val="24"/>
              </w:rPr>
              <w:t>.Identifica</w:t>
            </w:r>
            <w:proofErr w:type="gramEnd"/>
            <w:r w:rsidRPr="003A08BD">
              <w:rPr>
                <w:rFonts w:ascii="Arial" w:eastAsia="Arial" w:hAnsi="Arial" w:cs="Arial"/>
                <w:sz w:val="24"/>
                <w:szCs w:val="24"/>
              </w:rPr>
              <w:t xml:space="preserve"> </w:t>
            </w:r>
            <w:r w:rsidRPr="003A08BD">
              <w:rPr>
                <w:rFonts w:ascii="Arial" w:eastAsia="Arial Narrow" w:hAnsi="Arial" w:cs="Arial"/>
                <w:sz w:val="24"/>
                <w:szCs w:val="24"/>
              </w:rPr>
              <w:t xml:space="preserve">la respuesta y la actitud de Jesús frente a los conflictos sociales, políticos, económicos y religiosos de su tiempo. </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b/>
                <w:sz w:val="24"/>
                <w:szCs w:val="24"/>
              </w:rPr>
              <w:t xml:space="preserve"> 19</w:t>
            </w:r>
            <w:r w:rsidRPr="003A08BD">
              <w:rPr>
                <w:rFonts w:ascii="Arial" w:eastAsia="Arial" w:hAnsi="Arial" w:cs="Arial"/>
                <w:sz w:val="24"/>
                <w:szCs w:val="24"/>
              </w:rPr>
              <w:t>Conoce el sentido que tiene la manifestación de Dios como defensor del pobre y oprimido, en la predicación de los</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b/>
                <w:sz w:val="24"/>
                <w:szCs w:val="24"/>
              </w:rPr>
              <w:t xml:space="preserve"> 20</w:t>
            </w:r>
            <w:r w:rsidRPr="003A08BD">
              <w:rPr>
                <w:rFonts w:ascii="Arial" w:eastAsia="Arial" w:hAnsi="Arial" w:cs="Arial"/>
                <w:sz w:val="24"/>
                <w:szCs w:val="24"/>
              </w:rPr>
              <w:t>Conoce el sentido que tiene la manifestación de Dios como defensor del pobre y oprimido en la literatura sapiencial.</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p>
        </w:tc>
        <w:tc>
          <w:tcPr>
            <w:tcW w:w="1291" w:type="pct"/>
            <w:tcBorders>
              <w:left w:val="single" w:sz="4" w:space="0" w:color="auto"/>
            </w:tcBorders>
          </w:tcPr>
          <w:p w:rsidR="00D40317" w:rsidRPr="003A08BD" w:rsidRDefault="00D40317" w:rsidP="00013EED">
            <w:pPr>
              <w:tabs>
                <w:tab w:val="num" w:pos="720"/>
              </w:tabs>
              <w:rPr>
                <w:rFonts w:ascii="Arial" w:hAnsi="Arial" w:cs="Arial"/>
                <w:sz w:val="24"/>
                <w:szCs w:val="24"/>
              </w:rPr>
            </w:pPr>
            <w:r w:rsidRPr="003A08BD">
              <w:rPr>
                <w:rFonts w:ascii="Arial" w:eastAsia="Arial" w:hAnsi="Arial" w:cs="Arial"/>
                <w:sz w:val="24"/>
                <w:szCs w:val="24"/>
              </w:rPr>
              <w:lastRenderedPageBreak/>
              <w:t>1.Fundamenta en el</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Evangelio sus</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acciones sociales</w:t>
            </w:r>
          </w:p>
          <w:p w:rsidR="00D40317" w:rsidRPr="003A08BD" w:rsidRDefault="00D40317" w:rsidP="00013EED">
            <w:pPr>
              <w:tabs>
                <w:tab w:val="num" w:pos="720"/>
              </w:tabs>
              <w:spacing w:after="200" w:line="276" w:lineRule="auto"/>
              <w:rPr>
                <w:rFonts w:ascii="Arial" w:eastAsia="Arial" w:hAnsi="Arial" w:cs="Arial"/>
                <w:sz w:val="24"/>
                <w:szCs w:val="24"/>
              </w:rPr>
            </w:pPr>
            <w:r w:rsidRPr="003A08BD">
              <w:rPr>
                <w:rFonts w:ascii="Arial" w:eastAsia="Arial" w:hAnsi="Arial" w:cs="Arial"/>
                <w:sz w:val="24"/>
                <w:szCs w:val="24"/>
              </w:rPr>
              <w:t>Escolares.</w:t>
            </w:r>
          </w:p>
          <w:p w:rsidR="00D40317" w:rsidRPr="003A08BD" w:rsidRDefault="00D40317" w:rsidP="00013EED">
            <w:pPr>
              <w:tabs>
                <w:tab w:val="num" w:pos="720"/>
              </w:tabs>
              <w:rPr>
                <w:rFonts w:ascii="Arial" w:hAnsi="Arial" w:cs="Arial"/>
                <w:sz w:val="24"/>
                <w:szCs w:val="24"/>
              </w:rPr>
            </w:pPr>
            <w:r w:rsidRPr="003A08BD">
              <w:rPr>
                <w:rFonts w:ascii="Arial" w:eastAsia="Arial" w:hAnsi="Arial" w:cs="Arial"/>
                <w:sz w:val="24"/>
                <w:szCs w:val="24"/>
              </w:rPr>
              <w:t>2. Establece las vivencias</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comunes entre Israel y</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la sociedad actual en lo</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lastRenderedPageBreak/>
              <w:t>relacionado con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problemática social y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vigencia del mensaje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universal de la Palabra</w:t>
            </w:r>
          </w:p>
          <w:p w:rsidR="00D40317" w:rsidRPr="003A08BD" w:rsidRDefault="00D40317" w:rsidP="00013EED">
            <w:pPr>
              <w:tabs>
                <w:tab w:val="num" w:pos="720"/>
              </w:tabs>
              <w:spacing w:after="200" w:line="276" w:lineRule="auto"/>
              <w:rPr>
                <w:rFonts w:ascii="Arial" w:eastAsia="Arial" w:hAnsi="Arial" w:cs="Arial"/>
                <w:sz w:val="24"/>
                <w:szCs w:val="24"/>
              </w:rPr>
            </w:pPr>
            <w:proofErr w:type="gramStart"/>
            <w:r w:rsidRPr="003A08BD">
              <w:rPr>
                <w:rFonts w:ascii="Arial" w:eastAsia="Arial" w:hAnsi="Arial" w:cs="Arial"/>
                <w:sz w:val="24"/>
                <w:szCs w:val="24"/>
              </w:rPr>
              <w:t>de</w:t>
            </w:r>
            <w:proofErr w:type="gramEnd"/>
            <w:r w:rsidRPr="003A08BD">
              <w:rPr>
                <w:rFonts w:ascii="Arial" w:eastAsia="Arial" w:hAnsi="Arial" w:cs="Arial"/>
                <w:sz w:val="24"/>
                <w:szCs w:val="24"/>
              </w:rPr>
              <w:t xml:space="preserve"> Dios.</w:t>
            </w:r>
          </w:p>
          <w:p w:rsidR="00D40317" w:rsidRPr="003A08BD" w:rsidRDefault="00D40317" w:rsidP="00013EED">
            <w:pPr>
              <w:tabs>
                <w:tab w:val="num" w:pos="720"/>
              </w:tabs>
              <w:spacing w:after="200" w:line="276" w:lineRule="auto"/>
              <w:rPr>
                <w:rFonts w:ascii="Arial" w:eastAsia="Arial" w:hAnsi="Arial" w:cs="Arial"/>
                <w:sz w:val="24"/>
                <w:szCs w:val="24"/>
              </w:rPr>
            </w:pPr>
            <w:r w:rsidRPr="003A08BD">
              <w:rPr>
                <w:rFonts w:ascii="Arial" w:eastAsia="Arial" w:hAnsi="Arial" w:cs="Arial"/>
                <w:b/>
                <w:sz w:val="24"/>
                <w:szCs w:val="24"/>
              </w:rPr>
              <w:t xml:space="preserve">3. </w:t>
            </w:r>
            <w:r w:rsidRPr="003A08BD">
              <w:rPr>
                <w:rFonts w:ascii="Arial" w:eastAsia="Arial" w:hAnsi="Arial" w:cs="Arial"/>
                <w:sz w:val="24"/>
                <w:szCs w:val="24"/>
              </w:rPr>
              <w:t>Relaciona las enseñanzas de Jesús con la práctica y la enseñanza de la Iglesia Apostólica y las primeras comunidades cristianas.</w:t>
            </w:r>
          </w:p>
          <w:p w:rsidR="00D40317" w:rsidRPr="003A08BD" w:rsidRDefault="00D40317" w:rsidP="00013EED">
            <w:pPr>
              <w:tabs>
                <w:tab w:val="num" w:pos="720"/>
              </w:tabs>
              <w:rPr>
                <w:rFonts w:ascii="Arial" w:hAnsi="Arial" w:cs="Arial"/>
                <w:sz w:val="24"/>
                <w:szCs w:val="24"/>
              </w:rPr>
            </w:pPr>
            <w:r w:rsidRPr="003A08BD">
              <w:rPr>
                <w:rFonts w:ascii="Arial" w:eastAsia="Arial" w:hAnsi="Arial" w:cs="Arial"/>
                <w:sz w:val="24"/>
                <w:szCs w:val="24"/>
              </w:rPr>
              <w:t>4.Promueve los valores</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de la solidaridad</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y la corresponsabilidad,</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inspirado</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en la vida y</w:t>
            </w:r>
          </w:p>
          <w:p w:rsidR="00D40317" w:rsidRPr="003A08BD" w:rsidRDefault="00D40317" w:rsidP="00013EED">
            <w:pPr>
              <w:tabs>
                <w:tab w:val="num" w:pos="720"/>
              </w:tabs>
              <w:spacing w:after="200" w:line="276" w:lineRule="auto"/>
              <w:rPr>
                <w:rFonts w:ascii="Arial" w:eastAsia="Arial" w:hAnsi="Arial" w:cs="Arial"/>
                <w:sz w:val="24"/>
                <w:szCs w:val="24"/>
              </w:rPr>
            </w:pPr>
            <w:r w:rsidRPr="003A08BD">
              <w:rPr>
                <w:rFonts w:ascii="Arial" w:eastAsia="Arial" w:hAnsi="Arial" w:cs="Arial"/>
                <w:sz w:val="24"/>
                <w:szCs w:val="24"/>
              </w:rPr>
              <w:t>Enseñanza de Jesús.</w:t>
            </w: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5. </w:t>
            </w:r>
            <w:r w:rsidRPr="003A08BD">
              <w:rPr>
                <w:rFonts w:ascii="Arial" w:eastAsia="Arial" w:hAnsi="Arial" w:cs="Arial"/>
                <w:sz w:val="24"/>
                <w:szCs w:val="24"/>
              </w:rPr>
              <w:t>Establece</w:t>
            </w:r>
            <w:r w:rsidRPr="003A08BD">
              <w:rPr>
                <w:rFonts w:ascii="Arial" w:eastAsia="Arial Narrow" w:hAnsi="Arial" w:cs="Arial"/>
                <w:sz w:val="24"/>
                <w:szCs w:val="24"/>
              </w:rPr>
              <w:t xml:space="preserve"> La  relación entre</w:t>
            </w:r>
          </w:p>
          <w:p w:rsidR="00D40317" w:rsidRPr="003A08BD" w:rsidRDefault="00D40317" w:rsidP="00013EED">
            <w:pPr>
              <w:rPr>
                <w:rFonts w:ascii="Arial" w:eastAsia="Arial Narrow" w:hAnsi="Arial" w:cs="Arial"/>
                <w:sz w:val="24"/>
                <w:szCs w:val="24"/>
              </w:rPr>
            </w:pPr>
            <w:r w:rsidRPr="003A08BD">
              <w:rPr>
                <w:rFonts w:ascii="Arial" w:eastAsia="Arial Narrow" w:hAnsi="Arial" w:cs="Arial"/>
                <w:sz w:val="24"/>
                <w:szCs w:val="24"/>
              </w:rPr>
              <w:t>Doctrina social, acción de pastoral</w:t>
            </w:r>
          </w:p>
          <w:p w:rsidR="00D40317" w:rsidRPr="003A08BD" w:rsidRDefault="00D40317" w:rsidP="00013EED">
            <w:pPr>
              <w:rPr>
                <w:rFonts w:ascii="Arial" w:eastAsia="Arial Narrow" w:hAnsi="Arial" w:cs="Arial"/>
                <w:sz w:val="24"/>
                <w:szCs w:val="24"/>
              </w:rPr>
            </w:pPr>
            <w:proofErr w:type="gramStart"/>
            <w:r w:rsidRPr="003A08BD">
              <w:rPr>
                <w:rFonts w:ascii="Arial" w:eastAsia="Arial Narrow" w:hAnsi="Arial" w:cs="Arial"/>
                <w:sz w:val="24"/>
                <w:szCs w:val="24"/>
              </w:rPr>
              <w:t>social</w:t>
            </w:r>
            <w:proofErr w:type="gramEnd"/>
            <w:r w:rsidRPr="003A08BD">
              <w:rPr>
                <w:rFonts w:ascii="Arial" w:eastAsia="Arial Narrow" w:hAnsi="Arial" w:cs="Arial"/>
                <w:sz w:val="24"/>
                <w:szCs w:val="24"/>
              </w:rPr>
              <w:t xml:space="preserve"> y celebraciones litúrgicas.</w:t>
            </w:r>
          </w:p>
          <w:p w:rsidR="00D40317" w:rsidRPr="003A08BD" w:rsidRDefault="00D40317" w:rsidP="00013EED">
            <w:pPr>
              <w:rPr>
                <w:rFonts w:ascii="Arial" w:eastAsia="Arial Narrow" w:hAnsi="Arial" w:cs="Arial"/>
                <w:sz w:val="24"/>
                <w:szCs w:val="24"/>
              </w:rPr>
            </w:pPr>
            <w:r w:rsidRPr="003A08BD">
              <w:rPr>
                <w:rFonts w:ascii="Arial" w:eastAsia="Arial Narrow" w:hAnsi="Arial" w:cs="Arial"/>
                <w:sz w:val="24"/>
                <w:szCs w:val="24"/>
              </w:rPr>
              <w:t>Distingue las características de la</w:t>
            </w:r>
          </w:p>
          <w:p w:rsidR="00D40317" w:rsidRPr="003A08BD" w:rsidRDefault="00D40317" w:rsidP="00013EED">
            <w:pPr>
              <w:rPr>
                <w:rFonts w:ascii="Arial" w:eastAsia="Arial Narrow" w:hAnsi="Arial" w:cs="Arial"/>
                <w:sz w:val="24"/>
                <w:szCs w:val="24"/>
              </w:rPr>
            </w:pPr>
            <w:r w:rsidRPr="003A08BD">
              <w:rPr>
                <w:rFonts w:ascii="Arial" w:eastAsia="Arial Narrow" w:hAnsi="Arial" w:cs="Arial"/>
                <w:sz w:val="24"/>
                <w:szCs w:val="24"/>
              </w:rPr>
              <w:lastRenderedPageBreak/>
              <w:t>doctrina social de la Iglesia en</w:t>
            </w:r>
          </w:p>
          <w:p w:rsidR="00D40317" w:rsidRPr="003A08BD" w:rsidRDefault="00D40317" w:rsidP="00013EED">
            <w:pPr>
              <w:rPr>
                <w:rFonts w:ascii="Arial" w:eastAsia="Arial Narrow" w:hAnsi="Arial" w:cs="Arial"/>
                <w:sz w:val="24"/>
                <w:szCs w:val="24"/>
              </w:rPr>
            </w:pPr>
            <w:r w:rsidRPr="003A08BD">
              <w:rPr>
                <w:rFonts w:ascii="Arial" w:eastAsia="Arial Narrow" w:hAnsi="Arial" w:cs="Arial"/>
                <w:sz w:val="24"/>
                <w:szCs w:val="24"/>
              </w:rPr>
              <w:t>América Latina y Colombia.</w:t>
            </w:r>
          </w:p>
          <w:p w:rsidR="00D40317" w:rsidRPr="003A08BD" w:rsidRDefault="00D40317" w:rsidP="00013EED">
            <w:pPr>
              <w:tabs>
                <w:tab w:val="num" w:pos="720"/>
              </w:tabs>
              <w:spacing w:after="200" w:line="276" w:lineRule="auto"/>
              <w:rPr>
                <w:rFonts w:ascii="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 6.</w:t>
            </w:r>
            <w:r w:rsidRPr="003A08BD">
              <w:rPr>
                <w:rFonts w:ascii="Arial" w:eastAsia="Arial" w:hAnsi="Arial" w:cs="Arial"/>
                <w:sz w:val="24"/>
                <w:szCs w:val="24"/>
              </w:rPr>
              <w:t>Establece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relación entre la fe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y el comportamiento</w:t>
            </w:r>
          </w:p>
          <w:p w:rsidR="00D40317" w:rsidRPr="003A08BD" w:rsidRDefault="00D40317" w:rsidP="00013EED">
            <w:pPr>
              <w:tabs>
                <w:tab w:val="num" w:pos="720"/>
              </w:tabs>
              <w:spacing w:after="200" w:line="276" w:lineRule="auto"/>
              <w:rPr>
                <w:rFonts w:ascii="Arial" w:eastAsia="Arial" w:hAnsi="Arial" w:cs="Arial"/>
                <w:sz w:val="24"/>
                <w:szCs w:val="24"/>
              </w:rPr>
            </w:pPr>
            <w:r w:rsidRPr="003A08BD">
              <w:rPr>
                <w:rFonts w:ascii="Arial" w:eastAsia="Arial" w:hAnsi="Arial" w:cs="Arial"/>
                <w:sz w:val="24"/>
                <w:szCs w:val="24"/>
              </w:rPr>
              <w:t>social</w:t>
            </w: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7. </w:t>
            </w:r>
            <w:r w:rsidRPr="003A08BD">
              <w:rPr>
                <w:rFonts w:ascii="Arial" w:eastAsia="Arial" w:hAnsi="Arial" w:cs="Arial"/>
                <w:sz w:val="24"/>
                <w:szCs w:val="24"/>
              </w:rPr>
              <w:t>Hace oración desde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textos del Antiguo</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Testamento relacionados</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con la justicia y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defensa que Dios hace</w:t>
            </w:r>
          </w:p>
          <w:p w:rsidR="00D40317" w:rsidRPr="003A08BD" w:rsidRDefault="00D40317" w:rsidP="00013EED">
            <w:pPr>
              <w:tabs>
                <w:tab w:val="num" w:pos="720"/>
              </w:tabs>
              <w:spacing w:after="200" w:line="276" w:lineRule="auto"/>
              <w:rPr>
                <w:rFonts w:ascii="Arial" w:eastAsia="Arial" w:hAnsi="Arial" w:cs="Arial"/>
                <w:sz w:val="24"/>
                <w:szCs w:val="24"/>
              </w:rPr>
            </w:pPr>
            <w:proofErr w:type="gramStart"/>
            <w:r w:rsidRPr="003A08BD">
              <w:rPr>
                <w:rFonts w:ascii="Arial" w:eastAsia="Arial" w:hAnsi="Arial" w:cs="Arial"/>
                <w:sz w:val="24"/>
                <w:szCs w:val="24"/>
              </w:rPr>
              <w:t>de</w:t>
            </w:r>
            <w:proofErr w:type="gramEnd"/>
            <w:r w:rsidRPr="003A08BD">
              <w:rPr>
                <w:rFonts w:ascii="Arial" w:eastAsia="Arial" w:hAnsi="Arial" w:cs="Arial"/>
                <w:sz w:val="24"/>
                <w:szCs w:val="24"/>
              </w:rPr>
              <w:t xml:space="preserve"> los pobres.</w:t>
            </w:r>
          </w:p>
          <w:p w:rsidR="00D40317" w:rsidRPr="003A08BD" w:rsidRDefault="00D40317" w:rsidP="00013EED">
            <w:pPr>
              <w:tabs>
                <w:tab w:val="num" w:pos="720"/>
              </w:tabs>
              <w:rPr>
                <w:rFonts w:ascii="Arial" w:hAnsi="Arial" w:cs="Arial"/>
                <w:sz w:val="24"/>
                <w:szCs w:val="24"/>
              </w:rPr>
            </w:pPr>
            <w:r w:rsidRPr="003A08BD">
              <w:rPr>
                <w:rFonts w:ascii="Arial" w:eastAsia="Arial" w:hAnsi="Arial" w:cs="Arial"/>
                <w:sz w:val="24"/>
                <w:szCs w:val="24"/>
              </w:rPr>
              <w:t>8.Explica la relación que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los profetas establecen</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entre el conocimiento</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de Dios y el obrar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justicia especialmente con el pobre y</w:t>
            </w:r>
          </w:p>
          <w:p w:rsidR="00D40317" w:rsidRPr="003A08BD" w:rsidRDefault="00D40317" w:rsidP="00013EED">
            <w:pPr>
              <w:tabs>
                <w:tab w:val="num" w:pos="720"/>
              </w:tabs>
              <w:spacing w:after="200" w:line="276" w:lineRule="auto"/>
              <w:rPr>
                <w:rFonts w:ascii="Arial" w:eastAsia="Arial" w:hAnsi="Arial" w:cs="Arial"/>
                <w:sz w:val="24"/>
                <w:szCs w:val="24"/>
              </w:rPr>
            </w:pPr>
            <w:r w:rsidRPr="003A08BD">
              <w:rPr>
                <w:rFonts w:ascii="Arial" w:eastAsia="Arial" w:hAnsi="Arial" w:cs="Arial"/>
                <w:sz w:val="24"/>
                <w:szCs w:val="24"/>
              </w:rPr>
              <w:t>Oprimido.</w:t>
            </w:r>
          </w:p>
          <w:p w:rsidR="00D40317" w:rsidRPr="003A08BD" w:rsidRDefault="00D40317" w:rsidP="00013EED">
            <w:pPr>
              <w:tabs>
                <w:tab w:val="num" w:pos="720"/>
              </w:tabs>
              <w:spacing w:after="200" w:line="276" w:lineRule="auto"/>
              <w:rPr>
                <w:rFonts w:ascii="Arial" w:eastAsia="Arial" w:hAnsi="Arial" w:cs="Arial"/>
                <w:sz w:val="24"/>
                <w:szCs w:val="24"/>
              </w:rPr>
            </w:pPr>
            <w:r w:rsidRPr="003A08BD">
              <w:rPr>
                <w:rFonts w:ascii="Arial" w:eastAsia="Arial" w:hAnsi="Arial" w:cs="Arial"/>
                <w:b/>
                <w:sz w:val="24"/>
                <w:szCs w:val="24"/>
              </w:rPr>
              <w:t xml:space="preserve"> 9.</w:t>
            </w:r>
            <w:r w:rsidRPr="003A08BD">
              <w:rPr>
                <w:rFonts w:ascii="Arial" w:eastAsia="Arial" w:hAnsi="Arial" w:cs="Arial"/>
                <w:sz w:val="24"/>
                <w:szCs w:val="24"/>
              </w:rPr>
              <w:t>Manifiesta vocación de servicio social desinteresado</w:t>
            </w: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lastRenderedPageBreak/>
              <w:t xml:space="preserve">10. </w:t>
            </w:r>
            <w:r w:rsidRPr="003A08BD">
              <w:rPr>
                <w:rFonts w:ascii="Arial" w:eastAsia="Arial" w:hAnsi="Arial" w:cs="Arial"/>
                <w:sz w:val="24"/>
                <w:szCs w:val="24"/>
              </w:rPr>
              <w:t>Sabe explica el sentido</w:t>
            </w:r>
          </w:p>
          <w:p w:rsidR="00D40317" w:rsidRPr="003A08BD" w:rsidRDefault="00D40317" w:rsidP="00013EED">
            <w:pPr>
              <w:tabs>
                <w:tab w:val="num" w:pos="720"/>
              </w:tabs>
              <w:spacing w:after="200" w:line="276" w:lineRule="auto"/>
              <w:rPr>
                <w:rFonts w:ascii="Arial" w:eastAsia="Arial" w:hAnsi="Arial" w:cs="Arial"/>
                <w:sz w:val="24"/>
                <w:szCs w:val="24"/>
              </w:rPr>
            </w:pPr>
            <w:proofErr w:type="gramStart"/>
            <w:r w:rsidRPr="003A08BD">
              <w:rPr>
                <w:rFonts w:ascii="Arial" w:eastAsia="Arial" w:hAnsi="Arial" w:cs="Arial"/>
                <w:sz w:val="24"/>
                <w:szCs w:val="24"/>
              </w:rPr>
              <w:t>del</w:t>
            </w:r>
            <w:proofErr w:type="gramEnd"/>
            <w:r w:rsidRPr="003A08BD">
              <w:rPr>
                <w:rFonts w:ascii="Arial" w:eastAsia="Arial" w:hAnsi="Arial" w:cs="Arial"/>
                <w:sz w:val="24"/>
                <w:szCs w:val="24"/>
              </w:rPr>
              <w:t xml:space="preserve"> abandono a Dios a causa de la injusticia humana y el retorno a </w:t>
            </w:r>
            <w:proofErr w:type="spellStart"/>
            <w:r w:rsidRPr="003A08BD">
              <w:rPr>
                <w:rFonts w:ascii="Arial" w:eastAsia="Arial" w:hAnsi="Arial" w:cs="Arial"/>
                <w:sz w:val="24"/>
                <w:szCs w:val="24"/>
              </w:rPr>
              <w:t>El</w:t>
            </w:r>
            <w:proofErr w:type="spellEnd"/>
            <w:r w:rsidRPr="003A08BD">
              <w:rPr>
                <w:rFonts w:ascii="Arial" w:eastAsia="Arial" w:hAnsi="Arial" w:cs="Arial"/>
                <w:sz w:val="24"/>
                <w:szCs w:val="24"/>
              </w:rPr>
              <w:t xml:space="preserve">, en experiencias como la de </w:t>
            </w:r>
            <w:proofErr w:type="spellStart"/>
            <w:r w:rsidRPr="003A08BD">
              <w:rPr>
                <w:rFonts w:ascii="Arial" w:eastAsia="Arial" w:hAnsi="Arial" w:cs="Arial"/>
                <w:sz w:val="24"/>
                <w:szCs w:val="24"/>
              </w:rPr>
              <w:t>Job.</w:t>
            </w:r>
            <w:proofErr w:type="spellEnd"/>
          </w:p>
          <w:p w:rsidR="00D40317" w:rsidRPr="003A08BD" w:rsidRDefault="00D40317" w:rsidP="00013EED">
            <w:pPr>
              <w:tabs>
                <w:tab w:val="num" w:pos="720"/>
              </w:tabs>
              <w:rPr>
                <w:rFonts w:ascii="Arial" w:hAnsi="Arial" w:cs="Arial"/>
                <w:sz w:val="24"/>
                <w:szCs w:val="24"/>
              </w:rPr>
            </w:pPr>
            <w:r w:rsidRPr="003A08BD">
              <w:rPr>
                <w:rFonts w:ascii="Arial" w:eastAsia="Arial" w:hAnsi="Arial" w:cs="Arial"/>
                <w:sz w:val="24"/>
                <w:szCs w:val="24"/>
              </w:rPr>
              <w:t>11.Desarrolla iniciativas</w:t>
            </w:r>
          </w:p>
          <w:p w:rsidR="00D40317" w:rsidRPr="003A08BD" w:rsidRDefault="00D40317" w:rsidP="00013EED">
            <w:pPr>
              <w:tabs>
                <w:tab w:val="num" w:pos="720"/>
              </w:tabs>
              <w:spacing w:after="200" w:line="276" w:lineRule="auto"/>
              <w:rPr>
                <w:rFonts w:ascii="Arial" w:eastAsia="Arial" w:hAnsi="Arial" w:cs="Arial"/>
                <w:sz w:val="24"/>
                <w:szCs w:val="24"/>
              </w:rPr>
            </w:pPr>
            <w:proofErr w:type="gramStart"/>
            <w:r w:rsidRPr="003A08BD">
              <w:rPr>
                <w:rFonts w:ascii="Arial" w:eastAsia="Arial" w:hAnsi="Arial" w:cs="Arial"/>
                <w:sz w:val="24"/>
                <w:szCs w:val="24"/>
              </w:rPr>
              <w:t>para</w:t>
            </w:r>
            <w:proofErr w:type="gramEnd"/>
            <w:r w:rsidRPr="003A08BD">
              <w:rPr>
                <w:rFonts w:ascii="Arial" w:eastAsia="Arial" w:hAnsi="Arial" w:cs="Arial"/>
                <w:sz w:val="24"/>
                <w:szCs w:val="24"/>
              </w:rPr>
              <w:t xml:space="preserve"> el servicio social a favor de los más necesitados de la sociedad.</w:t>
            </w: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 12.</w:t>
            </w:r>
            <w:r w:rsidRPr="003A08BD">
              <w:rPr>
                <w:rFonts w:ascii="Arial" w:eastAsia="Arial" w:hAnsi="Arial" w:cs="Arial"/>
                <w:sz w:val="24"/>
                <w:szCs w:val="24"/>
              </w:rPr>
              <w:t>Reconoce la presencia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de Iglesias y Confesiones Religiosas</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en la sociedad colombiana y su</w:t>
            </w:r>
          </w:p>
          <w:p w:rsidR="00D40317" w:rsidRPr="003A08BD" w:rsidRDefault="00D40317" w:rsidP="00013EED">
            <w:pPr>
              <w:tabs>
                <w:tab w:val="num" w:pos="720"/>
              </w:tabs>
              <w:spacing w:after="200" w:line="276" w:lineRule="auto"/>
              <w:rPr>
                <w:rFonts w:ascii="Arial" w:eastAsia="Arial" w:hAnsi="Arial" w:cs="Arial"/>
                <w:sz w:val="24"/>
                <w:szCs w:val="24"/>
              </w:rPr>
            </w:pPr>
            <w:proofErr w:type="gramStart"/>
            <w:r w:rsidRPr="003A08BD">
              <w:rPr>
                <w:rFonts w:ascii="Arial" w:eastAsia="Arial" w:hAnsi="Arial" w:cs="Arial"/>
                <w:sz w:val="24"/>
                <w:szCs w:val="24"/>
              </w:rPr>
              <w:t>contribución</w:t>
            </w:r>
            <w:proofErr w:type="gramEnd"/>
            <w:r w:rsidRPr="003A08BD">
              <w:rPr>
                <w:rFonts w:ascii="Arial" w:eastAsia="Arial" w:hAnsi="Arial" w:cs="Arial"/>
                <w:sz w:val="24"/>
                <w:szCs w:val="24"/>
              </w:rPr>
              <w:t xml:space="preserve"> al mejoramiento social.</w:t>
            </w: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13. </w:t>
            </w:r>
            <w:r w:rsidRPr="003A08BD">
              <w:rPr>
                <w:rFonts w:ascii="Arial" w:eastAsia="Arial" w:hAnsi="Arial" w:cs="Arial"/>
                <w:sz w:val="24"/>
                <w:szCs w:val="24"/>
              </w:rPr>
              <w:t>Reconoce en su entorno las acciones que realiza la Iglesia</w:t>
            </w:r>
          </w:p>
          <w:p w:rsidR="00D40317" w:rsidRPr="003A08BD" w:rsidRDefault="00D40317" w:rsidP="00013EED">
            <w:pPr>
              <w:tabs>
                <w:tab w:val="num" w:pos="720"/>
              </w:tabs>
              <w:spacing w:after="200" w:line="276" w:lineRule="auto"/>
              <w:rPr>
                <w:rFonts w:ascii="Arial" w:eastAsia="Arial" w:hAnsi="Arial" w:cs="Arial"/>
                <w:sz w:val="24"/>
                <w:szCs w:val="24"/>
              </w:rPr>
            </w:pPr>
            <w:proofErr w:type="gramStart"/>
            <w:r w:rsidRPr="003A08BD">
              <w:rPr>
                <w:rFonts w:ascii="Arial" w:eastAsia="Arial" w:hAnsi="Arial" w:cs="Arial"/>
                <w:sz w:val="24"/>
                <w:szCs w:val="24"/>
              </w:rPr>
              <w:t>para</w:t>
            </w:r>
            <w:proofErr w:type="gramEnd"/>
            <w:r w:rsidRPr="003A08BD">
              <w:rPr>
                <w:rFonts w:ascii="Arial" w:eastAsia="Arial" w:hAnsi="Arial" w:cs="Arial"/>
                <w:sz w:val="24"/>
                <w:szCs w:val="24"/>
              </w:rPr>
              <w:t xml:space="preserve"> la construcción de nueva sociedad.</w:t>
            </w: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 14.</w:t>
            </w:r>
            <w:r w:rsidRPr="003A08BD">
              <w:rPr>
                <w:rFonts w:ascii="Arial" w:eastAsia="Arial" w:hAnsi="Arial" w:cs="Arial"/>
                <w:sz w:val="24"/>
                <w:szCs w:val="24"/>
              </w:rPr>
              <w:t xml:space="preserve">Analiza y valora pronunciamientos </w:t>
            </w:r>
          </w:p>
          <w:p w:rsidR="00D40317" w:rsidRPr="003A08BD" w:rsidRDefault="00D40317" w:rsidP="00013EED">
            <w:pPr>
              <w:tabs>
                <w:tab w:val="num" w:pos="720"/>
              </w:tabs>
              <w:spacing w:after="200" w:line="276" w:lineRule="auto"/>
              <w:rPr>
                <w:rFonts w:ascii="Arial" w:eastAsia="Arial" w:hAnsi="Arial" w:cs="Arial"/>
                <w:sz w:val="24"/>
                <w:szCs w:val="24"/>
              </w:rPr>
            </w:pPr>
            <w:proofErr w:type="gramStart"/>
            <w:r w:rsidRPr="003A08BD">
              <w:rPr>
                <w:rFonts w:ascii="Arial" w:eastAsia="Arial" w:hAnsi="Arial" w:cs="Arial"/>
                <w:sz w:val="24"/>
                <w:szCs w:val="24"/>
              </w:rPr>
              <w:lastRenderedPageBreak/>
              <w:t>acciones</w:t>
            </w:r>
            <w:proofErr w:type="gramEnd"/>
            <w:r w:rsidRPr="003A08BD">
              <w:rPr>
                <w:rFonts w:ascii="Arial" w:eastAsia="Arial" w:hAnsi="Arial" w:cs="Arial"/>
                <w:sz w:val="24"/>
                <w:szCs w:val="24"/>
              </w:rPr>
              <w:t xml:space="preserve"> de las Iglesias a favor de los derechos humanos.</w:t>
            </w: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 15.</w:t>
            </w:r>
            <w:r w:rsidRPr="003A08BD">
              <w:rPr>
                <w:rFonts w:ascii="Arial" w:eastAsia="Arial" w:hAnsi="Arial" w:cs="Arial"/>
                <w:sz w:val="24"/>
                <w:szCs w:val="24"/>
              </w:rPr>
              <w:t xml:space="preserve">Identifica </w:t>
            </w:r>
            <w:r w:rsidRPr="003A08BD">
              <w:rPr>
                <w:rFonts w:ascii="Arial" w:eastAsia="Arial Narrow" w:hAnsi="Arial" w:cs="Arial"/>
                <w:sz w:val="24"/>
                <w:szCs w:val="24"/>
              </w:rPr>
              <w:t>el impacto de la predicación del Evangelio por parte de los Apóstoles</w:t>
            </w:r>
          </w:p>
          <w:p w:rsidR="00D40317" w:rsidRPr="003A08BD" w:rsidRDefault="00D40317" w:rsidP="00013EED">
            <w:pPr>
              <w:tabs>
                <w:tab w:val="num" w:pos="720"/>
              </w:tabs>
              <w:spacing w:after="200" w:line="276" w:lineRule="auto"/>
              <w:rPr>
                <w:rFonts w:ascii="Arial" w:eastAsia="Arial Narrow" w:hAnsi="Arial" w:cs="Arial"/>
                <w:sz w:val="24"/>
                <w:szCs w:val="24"/>
              </w:rPr>
            </w:pPr>
            <w:r w:rsidRPr="003A08BD">
              <w:rPr>
                <w:rFonts w:ascii="Arial" w:eastAsia="Arial Narrow" w:hAnsi="Arial" w:cs="Arial"/>
                <w:sz w:val="24"/>
                <w:szCs w:val="24"/>
              </w:rPr>
              <w:t xml:space="preserve">en las prácticas y formas de vida de las culturas y pueblos </w:t>
            </w:r>
          </w:p>
          <w:p w:rsidR="00D40317" w:rsidRPr="003A08BD" w:rsidRDefault="00D40317" w:rsidP="00013EED">
            <w:pPr>
              <w:tabs>
                <w:tab w:val="num" w:pos="720"/>
              </w:tabs>
              <w:spacing w:after="200" w:line="276" w:lineRule="auto"/>
              <w:rPr>
                <w:rFonts w:ascii="Arial" w:eastAsia="Arial Narrow" w:hAnsi="Arial" w:cs="Arial"/>
                <w:sz w:val="24"/>
                <w:szCs w:val="24"/>
              </w:rPr>
            </w:pPr>
            <w:r w:rsidRPr="003A08BD">
              <w:rPr>
                <w:rFonts w:ascii="Arial" w:eastAsia="Arial" w:hAnsi="Arial" w:cs="Arial"/>
                <w:sz w:val="24"/>
                <w:szCs w:val="24"/>
              </w:rPr>
              <w:t>17</w:t>
            </w:r>
            <w:proofErr w:type="gramStart"/>
            <w:r w:rsidRPr="003A08BD">
              <w:rPr>
                <w:rFonts w:ascii="Arial" w:eastAsia="Arial" w:hAnsi="Arial" w:cs="Arial"/>
                <w:sz w:val="24"/>
                <w:szCs w:val="24"/>
              </w:rPr>
              <w:t>.Identifica</w:t>
            </w:r>
            <w:proofErr w:type="gramEnd"/>
            <w:r w:rsidRPr="003A08BD">
              <w:rPr>
                <w:rFonts w:ascii="Arial" w:eastAsia="Arial" w:hAnsi="Arial" w:cs="Arial"/>
                <w:sz w:val="24"/>
                <w:szCs w:val="24"/>
              </w:rPr>
              <w:t xml:space="preserve"> </w:t>
            </w:r>
            <w:r w:rsidRPr="003A08BD">
              <w:rPr>
                <w:rFonts w:ascii="Arial" w:eastAsia="Arial Narrow" w:hAnsi="Arial" w:cs="Arial"/>
                <w:sz w:val="24"/>
                <w:szCs w:val="24"/>
              </w:rPr>
              <w:t xml:space="preserve">la repercusión de las celebraciones litúrgicas de la fe y la oración cristianas con el compromiso social. </w:t>
            </w:r>
            <w:proofErr w:type="gramStart"/>
            <w:r w:rsidRPr="003A08BD">
              <w:rPr>
                <w:rFonts w:ascii="Arial" w:eastAsia="Arial Narrow" w:hAnsi="Arial" w:cs="Arial"/>
                <w:sz w:val="24"/>
                <w:szCs w:val="24"/>
              </w:rPr>
              <w:t>del</w:t>
            </w:r>
            <w:proofErr w:type="gramEnd"/>
            <w:r w:rsidRPr="003A08BD">
              <w:rPr>
                <w:rFonts w:ascii="Arial" w:eastAsia="Arial Narrow" w:hAnsi="Arial" w:cs="Arial"/>
                <w:sz w:val="24"/>
                <w:szCs w:val="24"/>
              </w:rPr>
              <w:t xml:space="preserve"> mediterráneo.</w:t>
            </w:r>
          </w:p>
          <w:p w:rsidR="00D40317" w:rsidRPr="003A08BD" w:rsidRDefault="00D40317" w:rsidP="00013EED">
            <w:pPr>
              <w:tabs>
                <w:tab w:val="num" w:pos="720"/>
              </w:tabs>
              <w:spacing w:after="200" w:line="276" w:lineRule="auto"/>
              <w:rPr>
                <w:rFonts w:ascii="Arial" w:eastAsia="Arial Narrow" w:hAnsi="Arial" w:cs="Arial"/>
                <w:sz w:val="24"/>
                <w:szCs w:val="24"/>
              </w:rPr>
            </w:pPr>
            <w:r w:rsidRPr="003A08BD">
              <w:rPr>
                <w:rFonts w:ascii="Arial" w:eastAsia="Arial" w:hAnsi="Arial" w:cs="Arial"/>
                <w:b/>
                <w:sz w:val="24"/>
                <w:szCs w:val="24"/>
              </w:rPr>
              <w:t xml:space="preserve"> 16</w:t>
            </w:r>
            <w:r w:rsidRPr="003A08BD">
              <w:rPr>
                <w:rFonts w:ascii="Arial" w:eastAsia="Arial" w:hAnsi="Arial" w:cs="Arial"/>
                <w:sz w:val="24"/>
                <w:szCs w:val="24"/>
              </w:rPr>
              <w:t xml:space="preserve">Identifica </w:t>
            </w:r>
            <w:r w:rsidRPr="003A08BD">
              <w:rPr>
                <w:rFonts w:ascii="Arial" w:eastAsia="Arial Narrow" w:hAnsi="Arial" w:cs="Arial"/>
                <w:sz w:val="24"/>
                <w:szCs w:val="24"/>
              </w:rPr>
              <w:t>los fundamentos y los procedimientos con los cuales la Iglesia evangeliza</w:t>
            </w:r>
          </w:p>
          <w:p w:rsidR="00D40317" w:rsidRPr="003A08BD" w:rsidRDefault="00D40317" w:rsidP="00013EED">
            <w:pPr>
              <w:tabs>
                <w:tab w:val="num" w:pos="720"/>
              </w:tabs>
              <w:spacing w:after="200" w:line="276" w:lineRule="auto"/>
              <w:rPr>
                <w:rFonts w:ascii="Arial" w:eastAsia="Arial Narrow" w:hAnsi="Arial" w:cs="Arial"/>
                <w:sz w:val="24"/>
                <w:szCs w:val="24"/>
              </w:rPr>
            </w:pPr>
          </w:p>
          <w:p w:rsidR="00D40317" w:rsidRPr="003A08BD" w:rsidRDefault="00D40317" w:rsidP="00013EED">
            <w:pPr>
              <w:tabs>
                <w:tab w:val="num" w:pos="720"/>
              </w:tabs>
              <w:spacing w:after="200" w:line="276" w:lineRule="auto"/>
              <w:rPr>
                <w:rFonts w:ascii="Arial" w:eastAsia="Arial Narrow" w:hAnsi="Arial" w:cs="Arial"/>
                <w:sz w:val="24"/>
                <w:szCs w:val="24"/>
              </w:rPr>
            </w:pPr>
            <w:r w:rsidRPr="003A08BD">
              <w:rPr>
                <w:rFonts w:ascii="Arial" w:eastAsia="Arial" w:hAnsi="Arial" w:cs="Arial"/>
                <w:b/>
                <w:sz w:val="24"/>
                <w:szCs w:val="24"/>
              </w:rPr>
              <w:t xml:space="preserve"> 18</w:t>
            </w:r>
            <w:r w:rsidRPr="003A08BD">
              <w:rPr>
                <w:rFonts w:ascii="Arial" w:eastAsia="Arial" w:hAnsi="Arial" w:cs="Arial"/>
                <w:sz w:val="24"/>
                <w:szCs w:val="24"/>
              </w:rPr>
              <w:t xml:space="preserve">Conoce </w:t>
            </w:r>
            <w:r w:rsidRPr="003A08BD">
              <w:rPr>
                <w:rFonts w:ascii="Arial" w:eastAsia="Arial Narrow" w:hAnsi="Arial" w:cs="Arial"/>
                <w:sz w:val="24"/>
                <w:szCs w:val="24"/>
              </w:rPr>
              <w:t xml:space="preserve">las diferencias y semejanzas entre un análisis sociológico y político de la realidad social y un análisis </w:t>
            </w:r>
            <w:r w:rsidRPr="003A08BD">
              <w:rPr>
                <w:rFonts w:ascii="Arial" w:eastAsia="Arial Narrow" w:hAnsi="Arial" w:cs="Arial"/>
                <w:sz w:val="24"/>
                <w:szCs w:val="24"/>
              </w:rPr>
              <w:lastRenderedPageBreak/>
              <w:t>pastoral</w:t>
            </w:r>
          </w:p>
          <w:p w:rsidR="00D40317" w:rsidRPr="003A08BD" w:rsidRDefault="00D40317" w:rsidP="00013EED">
            <w:pPr>
              <w:tabs>
                <w:tab w:val="num" w:pos="720"/>
              </w:tabs>
              <w:spacing w:after="200" w:line="276" w:lineRule="auto"/>
              <w:rPr>
                <w:rFonts w:ascii="Arial" w:eastAsia="Arial Narrow" w:hAnsi="Arial" w:cs="Arial"/>
                <w:sz w:val="24"/>
                <w:szCs w:val="24"/>
              </w:rPr>
            </w:pPr>
            <w:r w:rsidRPr="003A08BD">
              <w:rPr>
                <w:rFonts w:ascii="Arial" w:eastAsia="Arial" w:hAnsi="Arial" w:cs="Arial"/>
                <w:b/>
                <w:sz w:val="24"/>
                <w:szCs w:val="24"/>
              </w:rPr>
              <w:t xml:space="preserve"> 19</w:t>
            </w:r>
            <w:r w:rsidRPr="003A08BD">
              <w:rPr>
                <w:rFonts w:ascii="Arial" w:eastAsia="Arial" w:hAnsi="Arial" w:cs="Arial"/>
                <w:sz w:val="24"/>
                <w:szCs w:val="24"/>
              </w:rPr>
              <w:t xml:space="preserve">Conoce </w:t>
            </w:r>
            <w:r w:rsidRPr="003A08BD">
              <w:rPr>
                <w:rFonts w:ascii="Arial" w:eastAsia="Arial Narrow" w:hAnsi="Arial" w:cs="Arial"/>
                <w:sz w:val="24"/>
                <w:szCs w:val="24"/>
              </w:rPr>
              <w:t>iniciativas y acciones sociales realizadas por las Iglesias vinculadas al ecumenismo</w:t>
            </w:r>
          </w:p>
          <w:p w:rsidR="00D40317" w:rsidRPr="003A08BD" w:rsidRDefault="00D40317" w:rsidP="00013EED">
            <w:pPr>
              <w:tabs>
                <w:tab w:val="num" w:pos="720"/>
              </w:tabs>
              <w:spacing w:after="200" w:line="276" w:lineRule="auto"/>
              <w:rPr>
                <w:rFonts w:ascii="Arial" w:eastAsia="Arial" w:hAnsi="Arial" w:cs="Arial"/>
                <w:sz w:val="24"/>
                <w:szCs w:val="24"/>
              </w:rPr>
            </w:pPr>
            <w:r w:rsidRPr="003A08BD">
              <w:rPr>
                <w:rFonts w:ascii="Arial" w:eastAsia="Arial" w:hAnsi="Arial" w:cs="Arial"/>
                <w:b/>
                <w:sz w:val="24"/>
                <w:szCs w:val="24"/>
              </w:rPr>
              <w:t xml:space="preserve">20. </w:t>
            </w:r>
            <w:r w:rsidRPr="003A08BD">
              <w:rPr>
                <w:rFonts w:ascii="Arial" w:eastAsia="Arial" w:hAnsi="Arial" w:cs="Arial"/>
                <w:sz w:val="24"/>
                <w:szCs w:val="24"/>
              </w:rPr>
              <w:t>Conoce las características  de la  globalización económica y su  repercusión en la vida social del país.</w:t>
            </w:r>
          </w:p>
          <w:p w:rsidR="00D40317" w:rsidRPr="003A08BD" w:rsidRDefault="00D40317" w:rsidP="00013EED">
            <w:pPr>
              <w:tabs>
                <w:tab w:val="num" w:pos="720"/>
              </w:tabs>
              <w:spacing w:after="200" w:line="276" w:lineRule="auto"/>
              <w:rPr>
                <w:rFonts w:ascii="Arial" w:hAnsi="Arial" w:cs="Arial"/>
                <w:sz w:val="24"/>
                <w:szCs w:val="24"/>
              </w:rPr>
            </w:pPr>
          </w:p>
        </w:tc>
        <w:tc>
          <w:tcPr>
            <w:tcW w:w="1189" w:type="pct"/>
            <w:tcBorders>
              <w:right w:val="single" w:sz="4" w:space="0" w:color="auto"/>
            </w:tcBorders>
          </w:tcPr>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lastRenderedPageBreak/>
              <w:t xml:space="preserve"> 1.</w:t>
            </w:r>
            <w:r w:rsidRPr="003A08BD">
              <w:rPr>
                <w:rFonts w:ascii="Arial" w:eastAsia="Arial Narrow" w:hAnsi="Arial" w:cs="Arial"/>
                <w:sz w:val="24"/>
                <w:szCs w:val="24"/>
              </w:rPr>
              <w:t>Contextualiza  la enseñanza social</w:t>
            </w:r>
          </w:p>
          <w:p w:rsidR="00D40317" w:rsidRPr="003A08BD" w:rsidRDefault="00D40317" w:rsidP="00013EED">
            <w:pPr>
              <w:rPr>
                <w:rFonts w:ascii="Arial" w:eastAsia="Arial Narrow" w:hAnsi="Arial" w:cs="Arial"/>
                <w:sz w:val="24"/>
                <w:szCs w:val="24"/>
              </w:rPr>
            </w:pPr>
            <w:r w:rsidRPr="003A08BD">
              <w:rPr>
                <w:rFonts w:ascii="Arial" w:eastAsia="Arial Narrow" w:hAnsi="Arial" w:cs="Arial"/>
                <w:sz w:val="24"/>
                <w:szCs w:val="24"/>
              </w:rPr>
              <w:t>de la Iglesia, ubicando las Encíclicas y documentos sociales en el contexto de la problemática social a que responden</w:t>
            </w:r>
          </w:p>
          <w:p w:rsidR="00D40317" w:rsidRPr="003A08BD" w:rsidRDefault="00D40317" w:rsidP="00013EED">
            <w:pPr>
              <w:rPr>
                <w:rFonts w:ascii="Arial" w:eastAsia="Arial Narrow"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sz w:val="24"/>
                <w:szCs w:val="24"/>
              </w:rPr>
              <w:lastRenderedPageBreak/>
              <w:t xml:space="preserve">2.Establece </w:t>
            </w:r>
            <w:r w:rsidRPr="003A08BD">
              <w:rPr>
                <w:rFonts w:ascii="Arial" w:eastAsia="Arial Narrow" w:hAnsi="Arial" w:cs="Arial"/>
                <w:sz w:val="24"/>
                <w:szCs w:val="24"/>
              </w:rPr>
              <w:t>las diferencias</w:t>
            </w:r>
          </w:p>
          <w:p w:rsidR="00D40317" w:rsidRPr="003A08BD" w:rsidRDefault="00D40317" w:rsidP="00013EED">
            <w:pPr>
              <w:rPr>
                <w:rFonts w:ascii="Arial" w:eastAsia="Arial Narrow" w:hAnsi="Arial" w:cs="Arial"/>
                <w:sz w:val="24"/>
                <w:szCs w:val="24"/>
              </w:rPr>
            </w:pPr>
            <w:r w:rsidRPr="003A08BD">
              <w:rPr>
                <w:rFonts w:ascii="Arial" w:eastAsia="Arial Narrow" w:hAnsi="Arial" w:cs="Arial"/>
                <w:sz w:val="24"/>
                <w:szCs w:val="24"/>
              </w:rPr>
              <w:t>entre el mesianismo político</w:t>
            </w:r>
          </w:p>
          <w:p w:rsidR="00D40317" w:rsidRPr="003A08BD" w:rsidRDefault="00D40317" w:rsidP="00013EED">
            <w:pPr>
              <w:rPr>
                <w:rFonts w:ascii="Arial" w:eastAsia="Arial Narrow" w:hAnsi="Arial" w:cs="Arial"/>
                <w:sz w:val="24"/>
                <w:szCs w:val="24"/>
              </w:rPr>
            </w:pPr>
            <w:r w:rsidRPr="003A08BD">
              <w:rPr>
                <w:rFonts w:ascii="Arial" w:eastAsia="Arial Narrow" w:hAnsi="Arial" w:cs="Arial"/>
                <w:sz w:val="24"/>
                <w:szCs w:val="24"/>
              </w:rPr>
              <w:t>que esperaban de Jesús y</w:t>
            </w:r>
          </w:p>
          <w:p w:rsidR="00D40317" w:rsidRPr="003A08BD" w:rsidRDefault="00D40317" w:rsidP="00013EED">
            <w:pPr>
              <w:rPr>
                <w:rFonts w:ascii="Arial" w:eastAsia="Arial Narrow" w:hAnsi="Arial" w:cs="Arial"/>
                <w:sz w:val="24"/>
                <w:szCs w:val="24"/>
              </w:rPr>
            </w:pPr>
            <w:r w:rsidRPr="003A08BD">
              <w:rPr>
                <w:rFonts w:ascii="Arial" w:eastAsia="Arial Narrow" w:hAnsi="Arial" w:cs="Arial"/>
                <w:sz w:val="24"/>
                <w:szCs w:val="24"/>
              </w:rPr>
              <w:t>el mesianismo que El</w:t>
            </w:r>
          </w:p>
          <w:p w:rsidR="00D40317" w:rsidRPr="003A08BD" w:rsidRDefault="00D40317" w:rsidP="00013EED">
            <w:pPr>
              <w:rPr>
                <w:rFonts w:ascii="Arial" w:eastAsia="Arial Narrow" w:hAnsi="Arial" w:cs="Arial"/>
                <w:sz w:val="24"/>
                <w:szCs w:val="24"/>
              </w:rPr>
            </w:pPr>
            <w:r w:rsidRPr="003A08BD">
              <w:rPr>
                <w:rFonts w:ascii="Arial" w:eastAsia="Arial Narrow" w:hAnsi="Arial" w:cs="Arial"/>
                <w:sz w:val="24"/>
                <w:szCs w:val="24"/>
              </w:rPr>
              <w:t>anuncia y realiza con su</w:t>
            </w:r>
          </w:p>
          <w:p w:rsidR="00D40317" w:rsidRPr="003A08BD" w:rsidRDefault="00D40317" w:rsidP="00013EED">
            <w:pPr>
              <w:rPr>
                <w:rFonts w:ascii="Arial" w:eastAsia="Arial Narrow" w:hAnsi="Arial" w:cs="Arial"/>
                <w:sz w:val="24"/>
                <w:szCs w:val="24"/>
              </w:rPr>
            </w:pPr>
            <w:proofErr w:type="gramStart"/>
            <w:r w:rsidRPr="003A08BD">
              <w:rPr>
                <w:rFonts w:ascii="Arial" w:eastAsia="Arial Narrow" w:hAnsi="Arial" w:cs="Arial"/>
                <w:sz w:val="24"/>
                <w:szCs w:val="24"/>
              </w:rPr>
              <w:t>muerte</w:t>
            </w:r>
            <w:proofErr w:type="gramEnd"/>
            <w:r w:rsidRPr="003A08BD">
              <w:rPr>
                <w:rFonts w:ascii="Arial" w:eastAsia="Arial Narrow" w:hAnsi="Arial" w:cs="Arial"/>
                <w:sz w:val="24"/>
                <w:szCs w:val="24"/>
              </w:rPr>
              <w:t xml:space="preserve"> y resurrección.</w:t>
            </w:r>
          </w:p>
          <w:p w:rsidR="00D40317" w:rsidRPr="003A08BD" w:rsidRDefault="00D40317" w:rsidP="00013EED">
            <w:pPr>
              <w:rPr>
                <w:rFonts w:ascii="Arial" w:eastAsia="Arial Narrow"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 3.</w:t>
            </w:r>
            <w:r w:rsidRPr="003A08BD">
              <w:rPr>
                <w:rFonts w:ascii="Arial" w:eastAsia="Arial" w:hAnsi="Arial" w:cs="Arial"/>
                <w:sz w:val="24"/>
                <w:szCs w:val="24"/>
              </w:rPr>
              <w:t xml:space="preserve">Establece </w:t>
            </w:r>
            <w:r w:rsidRPr="003A08BD">
              <w:rPr>
                <w:rFonts w:ascii="Arial" w:eastAsia="Arial Narrow" w:hAnsi="Arial" w:cs="Arial"/>
                <w:sz w:val="24"/>
                <w:szCs w:val="24"/>
              </w:rPr>
              <w:t>la relación entre la</w:t>
            </w:r>
          </w:p>
          <w:p w:rsidR="00D40317" w:rsidRPr="003A08BD" w:rsidRDefault="00D40317" w:rsidP="00013EED">
            <w:pPr>
              <w:rPr>
                <w:rFonts w:ascii="Arial" w:eastAsia="Arial Narrow" w:hAnsi="Arial" w:cs="Arial"/>
                <w:sz w:val="24"/>
                <w:szCs w:val="24"/>
              </w:rPr>
            </w:pPr>
            <w:r w:rsidRPr="003A08BD">
              <w:rPr>
                <w:rFonts w:ascii="Arial" w:eastAsia="Arial Narrow" w:hAnsi="Arial" w:cs="Arial"/>
                <w:sz w:val="24"/>
                <w:szCs w:val="24"/>
              </w:rPr>
              <w:t>Sagrada Escritura y la doctrina</w:t>
            </w:r>
          </w:p>
          <w:p w:rsidR="00D40317" w:rsidRPr="003A08BD" w:rsidRDefault="00D40317" w:rsidP="00013EED">
            <w:pPr>
              <w:rPr>
                <w:rFonts w:ascii="Arial" w:eastAsia="Arial Narrow" w:hAnsi="Arial" w:cs="Arial"/>
                <w:sz w:val="24"/>
                <w:szCs w:val="24"/>
              </w:rPr>
            </w:pPr>
            <w:r w:rsidRPr="003A08BD">
              <w:rPr>
                <w:rFonts w:ascii="Arial" w:eastAsia="Arial Narrow" w:hAnsi="Arial" w:cs="Arial"/>
                <w:sz w:val="24"/>
                <w:szCs w:val="24"/>
              </w:rPr>
              <w:t>social de la Iglesia</w:t>
            </w:r>
          </w:p>
          <w:p w:rsidR="00D40317" w:rsidRPr="003A08BD" w:rsidRDefault="00D40317" w:rsidP="00013EED">
            <w:pPr>
              <w:rPr>
                <w:rFonts w:ascii="Arial" w:eastAsia="Arial Narrow" w:hAnsi="Arial" w:cs="Arial"/>
                <w:sz w:val="24"/>
                <w:szCs w:val="24"/>
              </w:rPr>
            </w:pPr>
          </w:p>
          <w:p w:rsidR="00D40317" w:rsidRPr="003A08BD" w:rsidRDefault="00D40317" w:rsidP="00013EED">
            <w:pPr>
              <w:rPr>
                <w:rFonts w:ascii="Arial" w:eastAsia="Arial Narrow" w:hAnsi="Arial" w:cs="Arial"/>
                <w:sz w:val="24"/>
                <w:szCs w:val="24"/>
              </w:rPr>
            </w:pPr>
            <w:r w:rsidRPr="003A08BD">
              <w:rPr>
                <w:rFonts w:ascii="Arial" w:eastAsia="Arial" w:hAnsi="Arial" w:cs="Arial"/>
                <w:b/>
                <w:sz w:val="24"/>
                <w:szCs w:val="24"/>
              </w:rPr>
              <w:t xml:space="preserve">4. </w:t>
            </w:r>
            <w:r w:rsidRPr="003A08BD">
              <w:rPr>
                <w:rFonts w:ascii="Arial" w:eastAsia="Arial Narrow" w:hAnsi="Arial" w:cs="Arial"/>
                <w:sz w:val="24"/>
                <w:szCs w:val="24"/>
              </w:rPr>
              <w:t>Relaciona los valores que promueve la Doctrina Social de la Iglesia con las aspiraciones de los pueblos</w:t>
            </w:r>
          </w:p>
          <w:p w:rsidR="00D40317" w:rsidRPr="003A08BD" w:rsidRDefault="00D40317" w:rsidP="00013EED">
            <w:pPr>
              <w:rPr>
                <w:rFonts w:ascii="Arial" w:eastAsia="Arial Narrow" w:hAnsi="Arial" w:cs="Arial"/>
                <w:sz w:val="24"/>
                <w:szCs w:val="24"/>
              </w:rPr>
            </w:pP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5.Revisa</w:t>
            </w:r>
            <w:proofErr w:type="gramEnd"/>
            <w:r w:rsidRPr="003A08BD">
              <w:rPr>
                <w:rFonts w:ascii="Arial" w:eastAsia="Arial" w:hAnsi="Arial" w:cs="Arial"/>
                <w:sz w:val="24"/>
                <w:szCs w:val="24"/>
              </w:rPr>
              <w:t xml:space="preserve"> sus actitudes Sociales a la luz de las exigencias del Evangelio.</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sz w:val="24"/>
                <w:szCs w:val="24"/>
              </w:rPr>
              <w:t>6. Integra los valores</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sociales del Evangelio</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en su forma de pensar y de comportamiento</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 7.</w:t>
            </w:r>
            <w:r w:rsidRPr="003A08BD">
              <w:rPr>
                <w:rFonts w:ascii="Arial" w:eastAsia="Arial" w:hAnsi="Arial" w:cs="Arial"/>
                <w:sz w:val="24"/>
                <w:szCs w:val="24"/>
              </w:rPr>
              <w:t>Sabe colocar los textos</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bíblicos en su contexto</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geográfico, político, social</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y religioso e identifica el</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mensaje universal que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Dios revela desde los</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hechos</w:t>
            </w:r>
            <w:proofErr w:type="gramEnd"/>
            <w:r w:rsidRPr="003A08BD">
              <w:rPr>
                <w:rFonts w:ascii="Arial" w:eastAsia="Arial" w:hAnsi="Arial" w:cs="Arial"/>
                <w:sz w:val="24"/>
                <w:szCs w:val="24"/>
              </w:rPr>
              <w:t xml:space="preserve"> de Israel.</w:t>
            </w:r>
          </w:p>
          <w:p w:rsidR="00D40317" w:rsidRPr="003A08BD" w:rsidRDefault="00D40317" w:rsidP="00013EED">
            <w:pPr>
              <w:tabs>
                <w:tab w:val="num" w:pos="720"/>
              </w:tabs>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sz w:val="24"/>
                <w:szCs w:val="24"/>
              </w:rPr>
              <w:t>8.Promueve los valores de la solidaridad y la corresponsabilidad,</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Inspirado en la vida y enseñanza de Jesús</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 9.</w:t>
            </w:r>
            <w:r w:rsidRPr="003A08BD">
              <w:rPr>
                <w:rFonts w:ascii="Arial" w:eastAsia="Arial" w:hAnsi="Arial" w:cs="Arial"/>
                <w:sz w:val="24"/>
                <w:szCs w:val="24"/>
              </w:rPr>
              <w:t>Analiza los problemas de la convivencia escolar a la luz de los</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principios</w:t>
            </w:r>
            <w:proofErr w:type="gramEnd"/>
            <w:r w:rsidRPr="003A08BD">
              <w:rPr>
                <w:rFonts w:ascii="Arial" w:eastAsia="Arial" w:hAnsi="Arial" w:cs="Arial"/>
                <w:sz w:val="24"/>
                <w:szCs w:val="24"/>
              </w:rPr>
              <w:t xml:space="preserve"> de moral social.</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b/>
                <w:sz w:val="24"/>
                <w:szCs w:val="24"/>
              </w:rPr>
              <w:t xml:space="preserve"> 10.</w:t>
            </w:r>
            <w:r w:rsidRPr="003A08BD">
              <w:rPr>
                <w:rFonts w:ascii="Arial" w:eastAsia="Arial" w:hAnsi="Arial" w:cs="Arial"/>
                <w:sz w:val="24"/>
                <w:szCs w:val="24"/>
              </w:rPr>
              <w:t>Identifica el fundamento ético de los derechos humanos</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11</w:t>
            </w:r>
            <w:proofErr w:type="gramStart"/>
            <w:r w:rsidRPr="003A08BD">
              <w:rPr>
                <w:rFonts w:ascii="Arial" w:eastAsia="Arial" w:hAnsi="Arial" w:cs="Arial"/>
                <w:sz w:val="24"/>
                <w:szCs w:val="24"/>
              </w:rPr>
              <w:t>.Identifica</w:t>
            </w:r>
            <w:proofErr w:type="gramEnd"/>
            <w:r w:rsidRPr="003A08BD">
              <w:rPr>
                <w:rFonts w:ascii="Arial" w:eastAsia="Arial" w:hAnsi="Arial" w:cs="Arial"/>
                <w:sz w:val="24"/>
                <w:szCs w:val="24"/>
              </w:rPr>
              <w:t xml:space="preserve"> las virtudes y valores contenidos en la enseñanza social contenida en el Antiguo </w:t>
            </w:r>
            <w:r w:rsidRPr="003A08BD">
              <w:rPr>
                <w:rFonts w:ascii="Arial" w:eastAsia="Arial" w:hAnsi="Arial" w:cs="Arial"/>
                <w:sz w:val="24"/>
                <w:szCs w:val="24"/>
              </w:rPr>
              <w:lastRenderedPageBreak/>
              <w:t>Testamento.</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Narrow" w:hAnsi="Arial" w:cs="Arial"/>
                <w:sz w:val="24"/>
                <w:szCs w:val="24"/>
              </w:rPr>
            </w:pPr>
            <w:r w:rsidRPr="003A08BD">
              <w:rPr>
                <w:rFonts w:ascii="Arial" w:eastAsia="Arial" w:hAnsi="Arial" w:cs="Arial"/>
                <w:sz w:val="24"/>
                <w:szCs w:val="24"/>
              </w:rPr>
              <w:t>12</w:t>
            </w:r>
            <w:proofErr w:type="gramStart"/>
            <w:r w:rsidRPr="003A08BD">
              <w:rPr>
                <w:rFonts w:ascii="Arial" w:eastAsia="Arial" w:hAnsi="Arial" w:cs="Arial"/>
                <w:sz w:val="24"/>
                <w:szCs w:val="24"/>
              </w:rPr>
              <w:t>.Conoce</w:t>
            </w:r>
            <w:proofErr w:type="gramEnd"/>
            <w:r w:rsidRPr="003A08BD">
              <w:rPr>
                <w:rFonts w:ascii="Arial" w:eastAsia="Arial" w:hAnsi="Arial" w:cs="Arial"/>
                <w:sz w:val="24"/>
                <w:szCs w:val="24"/>
              </w:rPr>
              <w:t xml:space="preserve"> </w:t>
            </w:r>
            <w:r w:rsidRPr="003A08BD">
              <w:rPr>
                <w:rFonts w:ascii="Arial" w:eastAsia="Arial Narrow" w:hAnsi="Arial" w:cs="Arial"/>
                <w:sz w:val="24"/>
                <w:szCs w:val="24"/>
              </w:rPr>
              <w:t>los temas y problemas tratados en la Doctrina Social de la Iglesia.</w:t>
            </w:r>
          </w:p>
          <w:p w:rsidR="00D40317" w:rsidRPr="003A08BD" w:rsidRDefault="00D40317" w:rsidP="00013EED">
            <w:pPr>
              <w:rPr>
                <w:rFonts w:ascii="Arial" w:eastAsia="Arial Narrow" w:hAnsi="Arial" w:cs="Arial"/>
                <w:sz w:val="24"/>
                <w:szCs w:val="24"/>
              </w:rPr>
            </w:pPr>
          </w:p>
          <w:p w:rsidR="00D40317" w:rsidRPr="003A08BD" w:rsidRDefault="00D40317" w:rsidP="00013EED">
            <w:pPr>
              <w:rPr>
                <w:rFonts w:ascii="Arial" w:eastAsia="Arial Narrow" w:hAnsi="Arial" w:cs="Arial"/>
                <w:sz w:val="24"/>
                <w:szCs w:val="24"/>
              </w:rPr>
            </w:pPr>
            <w:r w:rsidRPr="003A08BD">
              <w:rPr>
                <w:rFonts w:ascii="Arial" w:eastAsia="Arial" w:hAnsi="Arial" w:cs="Arial"/>
                <w:b/>
                <w:sz w:val="24"/>
                <w:szCs w:val="24"/>
              </w:rPr>
              <w:t xml:space="preserve">13. </w:t>
            </w:r>
            <w:r w:rsidRPr="003A08BD">
              <w:rPr>
                <w:rFonts w:ascii="Arial" w:eastAsia="Arial" w:hAnsi="Arial" w:cs="Arial"/>
                <w:sz w:val="24"/>
                <w:szCs w:val="24"/>
              </w:rPr>
              <w:t xml:space="preserve">Conoce </w:t>
            </w:r>
            <w:r w:rsidRPr="003A08BD">
              <w:rPr>
                <w:rFonts w:ascii="Arial" w:eastAsia="Arial Narrow" w:hAnsi="Arial" w:cs="Arial"/>
                <w:sz w:val="24"/>
                <w:szCs w:val="24"/>
              </w:rPr>
              <w:t>los principios y criterios que propone la Iglesia para la creación de un nuevo orden económico internacional.</w:t>
            </w:r>
          </w:p>
          <w:p w:rsidR="00D40317" w:rsidRPr="003A08BD" w:rsidRDefault="00D40317" w:rsidP="00013EED">
            <w:pPr>
              <w:rPr>
                <w:rFonts w:ascii="Arial" w:eastAsia="Arial Narrow"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b/>
                <w:sz w:val="24"/>
                <w:szCs w:val="24"/>
              </w:rPr>
              <w:t xml:space="preserve"> 14</w:t>
            </w:r>
            <w:proofErr w:type="gramStart"/>
            <w:r w:rsidRPr="003A08BD">
              <w:rPr>
                <w:rFonts w:ascii="Arial" w:eastAsia="Arial" w:hAnsi="Arial" w:cs="Arial"/>
                <w:b/>
                <w:sz w:val="24"/>
                <w:szCs w:val="24"/>
              </w:rPr>
              <w:t>.</w:t>
            </w:r>
            <w:r w:rsidRPr="003A08BD">
              <w:rPr>
                <w:rFonts w:ascii="Arial" w:eastAsia="Arial" w:hAnsi="Arial" w:cs="Arial"/>
                <w:sz w:val="24"/>
                <w:szCs w:val="24"/>
              </w:rPr>
              <w:t>Conoce</w:t>
            </w:r>
            <w:proofErr w:type="gramEnd"/>
            <w:r w:rsidRPr="003A08BD">
              <w:rPr>
                <w:rFonts w:ascii="Arial" w:eastAsia="Arial" w:hAnsi="Arial" w:cs="Arial"/>
                <w:sz w:val="24"/>
                <w:szCs w:val="24"/>
              </w:rPr>
              <w:t xml:space="preserve"> el marco constitucional y legal que facilita la participación de las Iglesias y  Confesiones  Religiosas en la consecución del bien común.</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hAnsi="Arial" w:cs="Arial"/>
                <w:sz w:val="24"/>
                <w:szCs w:val="24"/>
              </w:rPr>
            </w:pPr>
          </w:p>
        </w:tc>
        <w:tc>
          <w:tcPr>
            <w:tcW w:w="1082" w:type="pct"/>
            <w:tcBorders>
              <w:left w:val="single" w:sz="4" w:space="0" w:color="auto"/>
            </w:tcBorders>
          </w:tcPr>
          <w:p w:rsidR="00D40317" w:rsidRPr="003A08BD" w:rsidRDefault="00D40317" w:rsidP="00013EED">
            <w:pPr>
              <w:tabs>
                <w:tab w:val="num" w:pos="720"/>
              </w:tabs>
              <w:rPr>
                <w:rFonts w:ascii="Arial" w:eastAsia="Arial" w:hAnsi="Arial" w:cs="Arial"/>
                <w:sz w:val="24"/>
                <w:szCs w:val="24"/>
              </w:rPr>
            </w:pPr>
            <w:r w:rsidRPr="003A08BD">
              <w:rPr>
                <w:rFonts w:ascii="Arial" w:eastAsia="Arial" w:hAnsi="Arial" w:cs="Arial"/>
                <w:b/>
                <w:sz w:val="24"/>
                <w:szCs w:val="24"/>
              </w:rPr>
              <w:lastRenderedPageBreak/>
              <w:t xml:space="preserve"> 1.</w:t>
            </w:r>
            <w:r w:rsidRPr="003A08BD">
              <w:rPr>
                <w:rFonts w:ascii="Arial" w:eastAsia="Arial" w:hAnsi="Arial" w:cs="Arial"/>
                <w:sz w:val="24"/>
                <w:szCs w:val="24"/>
              </w:rPr>
              <w:t>Realiza proyectos personales y</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sociales basados en la Doctrina Social de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La Iglesia.</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2.Proyecta</w:t>
            </w:r>
            <w:proofErr w:type="gramEnd"/>
            <w:r w:rsidRPr="003A08BD">
              <w:rPr>
                <w:rFonts w:ascii="Arial" w:eastAsia="Arial" w:hAnsi="Arial" w:cs="Arial"/>
                <w:sz w:val="24"/>
                <w:szCs w:val="24"/>
              </w:rPr>
              <w:t xml:space="preserve">  una visión de sociedad basada en </w:t>
            </w:r>
            <w:r w:rsidRPr="003A08BD">
              <w:rPr>
                <w:rFonts w:ascii="Arial" w:eastAsia="Arial" w:hAnsi="Arial" w:cs="Arial"/>
                <w:sz w:val="24"/>
                <w:szCs w:val="24"/>
              </w:rPr>
              <w:lastRenderedPageBreak/>
              <w:t>la enseñanza de Jesús.</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sz w:val="24"/>
                <w:szCs w:val="24"/>
              </w:rPr>
              <w:t>3. Toma conciencia de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su vocación profética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bautismal</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Narrow" w:hAnsi="Arial" w:cs="Arial"/>
                <w:sz w:val="24"/>
                <w:szCs w:val="24"/>
              </w:rPr>
              <w:t>4.Hace un juicio crítico</w:t>
            </w:r>
          </w:p>
          <w:p w:rsidR="00D40317" w:rsidRPr="003A08BD" w:rsidRDefault="00D40317" w:rsidP="00013EED">
            <w:pPr>
              <w:rPr>
                <w:rFonts w:ascii="Arial" w:eastAsia="Arial Narrow" w:hAnsi="Arial" w:cs="Arial"/>
                <w:sz w:val="24"/>
                <w:szCs w:val="24"/>
              </w:rPr>
            </w:pPr>
            <w:r w:rsidRPr="003A08BD">
              <w:rPr>
                <w:rFonts w:ascii="Arial" w:eastAsia="Arial Narrow" w:hAnsi="Arial" w:cs="Arial"/>
                <w:sz w:val="24"/>
                <w:szCs w:val="24"/>
              </w:rPr>
              <w:t>desde el Evangelio sobre</w:t>
            </w:r>
          </w:p>
          <w:p w:rsidR="00D40317" w:rsidRPr="003A08BD" w:rsidRDefault="00D40317" w:rsidP="00013EED">
            <w:pPr>
              <w:rPr>
                <w:rFonts w:ascii="Arial" w:eastAsia="Arial Narrow" w:hAnsi="Arial" w:cs="Arial"/>
                <w:sz w:val="24"/>
                <w:szCs w:val="24"/>
              </w:rPr>
            </w:pPr>
            <w:r w:rsidRPr="003A08BD">
              <w:rPr>
                <w:rFonts w:ascii="Arial" w:eastAsia="Arial Narrow" w:hAnsi="Arial" w:cs="Arial"/>
                <w:sz w:val="24"/>
                <w:szCs w:val="24"/>
              </w:rPr>
              <w:t>Ideologías y paradigmas sociales.</w:t>
            </w:r>
          </w:p>
          <w:p w:rsidR="00D40317" w:rsidRPr="003A08BD" w:rsidRDefault="00D40317" w:rsidP="00013EED">
            <w:pPr>
              <w:rPr>
                <w:rFonts w:ascii="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sz w:val="24"/>
                <w:szCs w:val="24"/>
              </w:rPr>
              <w:t>5.Consciente y vive la responsabilidad</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que tiene hacia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familia y la sociedad</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en su formación y</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condición de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Bachiller.</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sz w:val="24"/>
                <w:szCs w:val="24"/>
              </w:rPr>
              <w:t>6.Explica el sentido social y</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religioso de pasajes del</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Evangelio como la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multiplicación de los</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panes, el buen samaritano,</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el</w:t>
            </w:r>
            <w:proofErr w:type="gramEnd"/>
            <w:r w:rsidRPr="003A08BD">
              <w:rPr>
                <w:rFonts w:ascii="Arial" w:eastAsia="Arial" w:hAnsi="Arial" w:cs="Arial"/>
                <w:sz w:val="24"/>
                <w:szCs w:val="24"/>
              </w:rPr>
              <w:t xml:space="preserve"> juicio final.</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 7.</w:t>
            </w:r>
            <w:r w:rsidRPr="003A08BD">
              <w:rPr>
                <w:rFonts w:ascii="Arial" w:eastAsia="Arial" w:hAnsi="Arial" w:cs="Arial"/>
                <w:sz w:val="24"/>
                <w:szCs w:val="24"/>
              </w:rPr>
              <w:t>Fortalece su sentido de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identidad con la misión</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social de la Iglesia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como nuevo pueblo de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Dios.</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sz w:val="24"/>
                <w:szCs w:val="24"/>
              </w:rPr>
              <w:t>8.Fortalece su sentido de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identidad con la misión</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social de la Iglesia</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como nuevo pueblo de</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Dios.</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9. </w:t>
            </w:r>
            <w:r w:rsidRPr="003A08BD">
              <w:rPr>
                <w:rFonts w:ascii="Arial" w:eastAsia="Arial" w:hAnsi="Arial" w:cs="Arial"/>
                <w:sz w:val="24"/>
                <w:szCs w:val="24"/>
              </w:rPr>
              <w:t>Reconoce la actualidad</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que tiene el mensaje universal del Antiguo</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Testamento en relación con la moral social y los problemas sociales.</w:t>
            </w:r>
          </w:p>
          <w:p w:rsidR="00D40317" w:rsidRPr="003A08BD" w:rsidRDefault="00D40317" w:rsidP="00013EED">
            <w:pPr>
              <w:rPr>
                <w:rFonts w:ascii="Arial" w:eastAsia="Arial" w:hAnsi="Arial" w:cs="Arial"/>
                <w:sz w:val="24"/>
                <w:szCs w:val="24"/>
              </w:rPr>
            </w:pPr>
          </w:p>
          <w:p w:rsidR="00D40317" w:rsidRPr="003A08BD" w:rsidRDefault="00D40317" w:rsidP="00013EED">
            <w:pPr>
              <w:tabs>
                <w:tab w:val="num" w:pos="720"/>
              </w:tabs>
              <w:rPr>
                <w:rFonts w:ascii="Arial" w:hAnsi="Arial" w:cs="Arial"/>
                <w:sz w:val="24"/>
                <w:szCs w:val="24"/>
              </w:rPr>
            </w:pPr>
            <w:r w:rsidRPr="003A08BD">
              <w:rPr>
                <w:rFonts w:ascii="Arial" w:eastAsia="Arial" w:hAnsi="Arial" w:cs="Arial"/>
                <w:b/>
                <w:sz w:val="24"/>
                <w:szCs w:val="24"/>
              </w:rPr>
              <w:t xml:space="preserve">10. </w:t>
            </w:r>
            <w:r w:rsidRPr="003A08BD">
              <w:rPr>
                <w:rFonts w:ascii="Arial" w:eastAsia="Arial" w:hAnsi="Arial" w:cs="Arial"/>
                <w:sz w:val="24"/>
                <w:szCs w:val="24"/>
              </w:rPr>
              <w:t>Reconoce las formas</w:t>
            </w: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de presencia y de realización de</w:t>
            </w:r>
          </w:p>
          <w:p w:rsidR="00D40317" w:rsidRPr="003A08BD" w:rsidRDefault="00D40317" w:rsidP="00013EED">
            <w:pPr>
              <w:rPr>
                <w:rFonts w:ascii="Arial" w:eastAsia="Arial" w:hAnsi="Arial" w:cs="Arial"/>
                <w:sz w:val="24"/>
                <w:szCs w:val="24"/>
              </w:rPr>
            </w:pPr>
            <w:proofErr w:type="gramStart"/>
            <w:r w:rsidRPr="003A08BD">
              <w:rPr>
                <w:rFonts w:ascii="Arial" w:eastAsia="Arial" w:hAnsi="Arial" w:cs="Arial"/>
                <w:sz w:val="24"/>
                <w:szCs w:val="24"/>
              </w:rPr>
              <w:t>las</w:t>
            </w:r>
            <w:proofErr w:type="gramEnd"/>
            <w:r w:rsidRPr="003A08BD">
              <w:rPr>
                <w:rFonts w:ascii="Arial" w:eastAsia="Arial" w:hAnsi="Arial" w:cs="Arial"/>
                <w:sz w:val="24"/>
                <w:szCs w:val="24"/>
              </w:rPr>
              <w:t xml:space="preserve"> enseñanzas de </w:t>
            </w:r>
            <w:r w:rsidRPr="003A08BD">
              <w:rPr>
                <w:rFonts w:ascii="Arial" w:eastAsia="Arial" w:hAnsi="Arial" w:cs="Arial"/>
                <w:sz w:val="24"/>
                <w:szCs w:val="24"/>
              </w:rPr>
              <w:lastRenderedPageBreak/>
              <w:t>Jesús en el mundo de hoy.</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sz w:val="24"/>
                <w:szCs w:val="24"/>
              </w:rPr>
              <w:t>11</w:t>
            </w:r>
            <w:proofErr w:type="gramStart"/>
            <w:r w:rsidRPr="003A08BD">
              <w:rPr>
                <w:rFonts w:ascii="Arial" w:eastAsia="Arial" w:hAnsi="Arial" w:cs="Arial"/>
                <w:sz w:val="24"/>
                <w:szCs w:val="24"/>
              </w:rPr>
              <w:t>.Distingue</w:t>
            </w:r>
            <w:proofErr w:type="gramEnd"/>
            <w:r w:rsidRPr="003A08BD">
              <w:rPr>
                <w:rFonts w:ascii="Arial" w:eastAsia="Arial" w:hAnsi="Arial" w:cs="Arial"/>
                <w:sz w:val="24"/>
                <w:szCs w:val="24"/>
              </w:rPr>
              <w:t xml:space="preserve"> la dimensión ética de los modelos sociales, políticos y económicos.</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eastAsia="Arial" w:hAnsi="Arial" w:cs="Arial"/>
                <w:sz w:val="24"/>
                <w:szCs w:val="24"/>
              </w:rPr>
            </w:pPr>
            <w:r w:rsidRPr="003A08BD">
              <w:rPr>
                <w:rFonts w:ascii="Arial" w:eastAsia="Arial" w:hAnsi="Arial" w:cs="Arial"/>
                <w:b/>
                <w:sz w:val="24"/>
                <w:szCs w:val="24"/>
              </w:rPr>
              <w:t xml:space="preserve"> 12</w:t>
            </w:r>
            <w:proofErr w:type="gramStart"/>
            <w:r w:rsidRPr="003A08BD">
              <w:rPr>
                <w:rFonts w:ascii="Arial" w:eastAsia="Arial" w:hAnsi="Arial" w:cs="Arial"/>
                <w:b/>
                <w:sz w:val="24"/>
                <w:szCs w:val="24"/>
              </w:rPr>
              <w:t>.</w:t>
            </w:r>
            <w:r w:rsidRPr="003A08BD">
              <w:rPr>
                <w:rFonts w:ascii="Arial" w:eastAsia="Arial" w:hAnsi="Arial" w:cs="Arial"/>
                <w:sz w:val="24"/>
                <w:szCs w:val="24"/>
              </w:rPr>
              <w:t>Comprende</w:t>
            </w:r>
            <w:proofErr w:type="gramEnd"/>
            <w:r w:rsidRPr="003A08BD">
              <w:rPr>
                <w:rFonts w:ascii="Arial" w:eastAsia="Arial" w:hAnsi="Arial" w:cs="Arial"/>
                <w:sz w:val="24"/>
                <w:szCs w:val="24"/>
              </w:rPr>
              <w:t xml:space="preserve"> los principios generales de orden antropológico y moral que se derivan de la naturaleza social del ser humano.</w:t>
            </w:r>
          </w:p>
          <w:p w:rsidR="00D40317" w:rsidRPr="003A08BD" w:rsidRDefault="00D40317" w:rsidP="00013EED">
            <w:pPr>
              <w:rPr>
                <w:rFonts w:ascii="Arial" w:eastAsia="Arial" w:hAnsi="Arial" w:cs="Arial"/>
                <w:sz w:val="24"/>
                <w:szCs w:val="24"/>
              </w:rPr>
            </w:pPr>
          </w:p>
          <w:p w:rsidR="00D40317" w:rsidRPr="003A08BD" w:rsidRDefault="00D40317" w:rsidP="00013EED">
            <w:pPr>
              <w:rPr>
                <w:rFonts w:ascii="Arial" w:hAnsi="Arial" w:cs="Arial"/>
                <w:sz w:val="24"/>
                <w:szCs w:val="24"/>
              </w:rPr>
            </w:pPr>
            <w:r w:rsidRPr="003A08BD">
              <w:rPr>
                <w:rFonts w:ascii="Arial" w:eastAsia="Arial" w:hAnsi="Arial" w:cs="Arial"/>
                <w:b/>
                <w:sz w:val="24"/>
                <w:szCs w:val="24"/>
              </w:rPr>
              <w:t xml:space="preserve"> 13</w:t>
            </w:r>
            <w:proofErr w:type="gramStart"/>
            <w:r w:rsidRPr="003A08BD">
              <w:rPr>
                <w:rFonts w:ascii="Arial" w:eastAsia="Arial" w:hAnsi="Arial" w:cs="Arial"/>
                <w:b/>
                <w:sz w:val="24"/>
                <w:szCs w:val="24"/>
              </w:rPr>
              <w:t>.</w:t>
            </w:r>
            <w:r w:rsidRPr="003A08BD">
              <w:rPr>
                <w:rFonts w:ascii="Arial" w:eastAsia="Arial" w:hAnsi="Arial" w:cs="Arial"/>
                <w:sz w:val="24"/>
                <w:szCs w:val="24"/>
              </w:rPr>
              <w:t>Comprende</w:t>
            </w:r>
            <w:proofErr w:type="gramEnd"/>
            <w:r w:rsidRPr="003A08BD">
              <w:rPr>
                <w:rFonts w:ascii="Arial" w:eastAsia="Arial" w:hAnsi="Arial" w:cs="Arial"/>
                <w:sz w:val="24"/>
                <w:szCs w:val="24"/>
              </w:rPr>
              <w:t xml:space="preserve"> los principios generales de orden antropológico y moral que se derivan de la naturaleza social del ser humano.</w:t>
            </w:r>
          </w:p>
        </w:tc>
      </w:tr>
      <w:tr w:rsidR="00D40317" w:rsidRPr="003A08BD" w:rsidTr="00013EED">
        <w:tc>
          <w:tcPr>
            <w:tcW w:w="458" w:type="pct"/>
          </w:tcPr>
          <w:p w:rsidR="00D40317" w:rsidRPr="003A08BD" w:rsidRDefault="00D40317" w:rsidP="00013EED">
            <w:pPr>
              <w:rPr>
                <w:rFonts w:ascii="Arial" w:hAnsi="Arial" w:cs="Arial"/>
                <w:sz w:val="24"/>
                <w:szCs w:val="24"/>
              </w:rPr>
            </w:pPr>
          </w:p>
        </w:tc>
        <w:tc>
          <w:tcPr>
            <w:tcW w:w="980" w:type="pct"/>
            <w:tcBorders>
              <w:right w:val="single" w:sz="4" w:space="0" w:color="auto"/>
            </w:tcBorders>
          </w:tcPr>
          <w:p w:rsidR="00D40317" w:rsidRPr="003A08BD" w:rsidRDefault="00D40317" w:rsidP="00013EED">
            <w:pPr>
              <w:jc w:val="both"/>
              <w:rPr>
                <w:rFonts w:ascii="Arial" w:hAnsi="Arial" w:cs="Arial"/>
                <w:sz w:val="24"/>
                <w:szCs w:val="24"/>
              </w:rPr>
            </w:pPr>
          </w:p>
        </w:tc>
        <w:tc>
          <w:tcPr>
            <w:tcW w:w="1291" w:type="pct"/>
            <w:tcBorders>
              <w:left w:val="single" w:sz="4" w:space="0" w:color="auto"/>
            </w:tcBorders>
          </w:tcPr>
          <w:p w:rsidR="00D40317" w:rsidRPr="003A08BD" w:rsidRDefault="00D40317" w:rsidP="00013EED">
            <w:pPr>
              <w:jc w:val="both"/>
              <w:rPr>
                <w:rFonts w:ascii="Arial" w:hAnsi="Arial" w:cs="Arial"/>
                <w:sz w:val="24"/>
                <w:szCs w:val="24"/>
              </w:rPr>
            </w:pPr>
          </w:p>
        </w:tc>
        <w:tc>
          <w:tcPr>
            <w:tcW w:w="1189" w:type="pct"/>
            <w:tcBorders>
              <w:right w:val="single" w:sz="4" w:space="0" w:color="auto"/>
            </w:tcBorders>
          </w:tcPr>
          <w:p w:rsidR="00D40317" w:rsidRPr="003A08BD" w:rsidRDefault="00D40317" w:rsidP="00013EED">
            <w:pPr>
              <w:rPr>
                <w:rFonts w:ascii="Arial" w:hAnsi="Arial" w:cs="Arial"/>
                <w:sz w:val="24"/>
                <w:szCs w:val="24"/>
              </w:rPr>
            </w:pPr>
          </w:p>
        </w:tc>
        <w:tc>
          <w:tcPr>
            <w:tcW w:w="1082" w:type="pct"/>
            <w:tcBorders>
              <w:left w:val="single" w:sz="4" w:space="0" w:color="auto"/>
            </w:tcBorders>
          </w:tcPr>
          <w:p w:rsidR="00D40317" w:rsidRPr="003A08BD" w:rsidRDefault="00D40317" w:rsidP="00013EED">
            <w:pPr>
              <w:rPr>
                <w:rFonts w:ascii="Arial" w:hAnsi="Arial" w:cs="Arial"/>
                <w:sz w:val="24"/>
                <w:szCs w:val="24"/>
              </w:rPr>
            </w:pPr>
          </w:p>
        </w:tc>
      </w:tr>
    </w:tbl>
    <w:p w:rsidR="00D40317" w:rsidRPr="003A08BD" w:rsidRDefault="00D40317" w:rsidP="00D40317">
      <w:pPr>
        <w:spacing w:after="0" w:line="240" w:lineRule="auto"/>
        <w:rPr>
          <w:rFonts w:ascii="Arial" w:hAnsi="Arial" w:cs="Arial"/>
          <w:b/>
          <w:sz w:val="24"/>
          <w:szCs w:val="24"/>
        </w:rPr>
      </w:pPr>
    </w:p>
    <w:p w:rsidR="00D40317" w:rsidRPr="003A08BD" w:rsidRDefault="00D40317" w:rsidP="00D40317">
      <w:pPr>
        <w:spacing w:after="0" w:line="240" w:lineRule="auto"/>
        <w:rPr>
          <w:rFonts w:ascii="Arial" w:hAnsi="Arial" w:cs="Arial"/>
          <w:sz w:val="24"/>
          <w:szCs w:val="24"/>
        </w:rPr>
      </w:pPr>
    </w:p>
    <w:p w:rsidR="00D40317" w:rsidRPr="003A08BD" w:rsidRDefault="00D40317" w:rsidP="00D40317">
      <w:pPr>
        <w:spacing w:after="0" w:line="240" w:lineRule="auto"/>
        <w:rPr>
          <w:rFonts w:ascii="Arial" w:hAnsi="Arial" w:cs="Arial"/>
          <w:b/>
          <w:sz w:val="24"/>
          <w:szCs w:val="24"/>
        </w:rPr>
      </w:pPr>
      <w:r w:rsidRPr="003A08BD">
        <w:rPr>
          <w:rFonts w:ascii="Arial" w:hAnsi="Arial" w:cs="Arial"/>
          <w:b/>
          <w:sz w:val="24"/>
          <w:szCs w:val="24"/>
        </w:rPr>
        <w:t>CONTENIDOS Y TEMAS POR GRADO</w:t>
      </w:r>
    </w:p>
    <w:p w:rsidR="00D40317" w:rsidRPr="003A08BD" w:rsidRDefault="00D40317" w:rsidP="00D40317">
      <w:pPr>
        <w:spacing w:after="0" w:line="240" w:lineRule="auto"/>
        <w:rPr>
          <w:rFonts w:ascii="Arial" w:hAnsi="Arial" w:cs="Arial"/>
          <w:b/>
          <w:sz w:val="24"/>
          <w:szCs w:val="24"/>
        </w:rPr>
      </w:pPr>
      <w:r w:rsidRPr="003A08BD">
        <w:rPr>
          <w:rFonts w:ascii="Arial" w:hAnsi="Arial" w:cs="Arial"/>
          <w:b/>
          <w:sz w:val="24"/>
          <w:szCs w:val="24"/>
        </w:rPr>
        <w:t>GRADO 10</w:t>
      </w:r>
    </w:p>
    <w:p w:rsidR="00D40317" w:rsidRPr="003A08BD" w:rsidRDefault="00D40317" w:rsidP="00D40317">
      <w:pPr>
        <w:spacing w:after="0" w:line="240" w:lineRule="auto"/>
        <w:rPr>
          <w:rFonts w:ascii="Arial" w:hAnsi="Arial" w:cs="Arial"/>
          <w:b/>
          <w:sz w:val="24"/>
          <w:szCs w:val="24"/>
        </w:rPr>
      </w:pPr>
      <w:r w:rsidRPr="003A08BD">
        <w:rPr>
          <w:rFonts w:ascii="Arial" w:hAnsi="Arial" w:cs="Arial"/>
          <w:b/>
          <w:sz w:val="24"/>
          <w:szCs w:val="24"/>
        </w:rPr>
        <w:t>Periodo 1</w:t>
      </w:r>
    </w:p>
    <w:p w:rsidR="00D40317" w:rsidRPr="003A08BD" w:rsidRDefault="00D40317" w:rsidP="00D40317">
      <w:pPr>
        <w:spacing w:after="0" w:line="240" w:lineRule="auto"/>
        <w:rPr>
          <w:rFonts w:ascii="Arial" w:hAnsi="Arial" w:cs="Arial"/>
          <w:sz w:val="24"/>
          <w:szCs w:val="24"/>
        </w:rPr>
      </w:pPr>
    </w:p>
    <w:tbl>
      <w:tblPr>
        <w:tblStyle w:val="Tablaconcuadrcula"/>
        <w:tblW w:w="0" w:type="auto"/>
        <w:tblLook w:val="04A0"/>
      </w:tblPr>
      <w:tblGrid>
        <w:gridCol w:w="3326"/>
        <w:gridCol w:w="3251"/>
        <w:gridCol w:w="3432"/>
        <w:gridCol w:w="3213"/>
      </w:tblGrid>
      <w:tr w:rsidR="00D40317" w:rsidRPr="003A08BD" w:rsidTr="00013EED">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Contenidos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Conceptuales que</w:t>
            </w: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Procedimentales como</w:t>
            </w: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Actitudinales para que</w:t>
            </w:r>
          </w:p>
        </w:tc>
      </w:tr>
      <w:tr w:rsidR="00D40317" w:rsidRPr="003A08BD" w:rsidTr="00013EED">
        <w:tc>
          <w:tcPr>
            <w:tcW w:w="5280" w:type="dxa"/>
          </w:tcPr>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El valor y el  sentido de la vida en la experiencia humana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Estándares  5-8-10</w:t>
            </w:r>
          </w:p>
          <w:p w:rsidR="00D40317" w:rsidRPr="003A08BD" w:rsidRDefault="00D40317" w:rsidP="00013EED">
            <w:pPr>
              <w:rPr>
                <w:rFonts w:ascii="Arial" w:hAnsi="Arial" w:cs="Arial"/>
                <w:sz w:val="24"/>
                <w:szCs w:val="24"/>
              </w:rPr>
            </w:pPr>
            <w:r w:rsidRPr="003A08BD">
              <w:rPr>
                <w:rFonts w:ascii="Arial" w:hAnsi="Arial" w:cs="Arial"/>
                <w:sz w:val="24"/>
                <w:szCs w:val="24"/>
              </w:rPr>
              <w:t>Competencias: A-G</w:t>
            </w: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El ser humano se interroga sobre el sentido de su vida.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La experiencia religiosa y el sentido de la vida.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Humanismo y religión.</w:t>
            </w:r>
          </w:p>
        </w:tc>
        <w:tc>
          <w:tcPr>
            <w:tcW w:w="5280" w:type="dxa"/>
          </w:tcPr>
          <w:p w:rsidR="00D40317" w:rsidRPr="003A08BD" w:rsidRDefault="00D40317" w:rsidP="00013EED">
            <w:pPr>
              <w:jc w:val="both"/>
              <w:rPr>
                <w:rFonts w:ascii="Arial" w:hAnsi="Arial" w:cs="Arial"/>
                <w:sz w:val="24"/>
                <w:szCs w:val="24"/>
              </w:rPr>
            </w:pPr>
            <w:r w:rsidRPr="003A08BD">
              <w:rPr>
                <w:rFonts w:ascii="Arial" w:hAnsi="Arial" w:cs="Arial"/>
                <w:sz w:val="24"/>
                <w:szCs w:val="24"/>
              </w:rPr>
              <w:t>Promueve  acciones en contra de la cultura de la  fácil y hedonista, el consumismo y el desprecio de la vida.</w:t>
            </w:r>
          </w:p>
          <w:p w:rsidR="00D40317" w:rsidRPr="003A08BD" w:rsidRDefault="00D40317" w:rsidP="00013EED">
            <w:pPr>
              <w:jc w:val="both"/>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Presenta  de manera coherente síntesis de lecturas, carteleras, afiches, tareas y talleres en las fechas indicadas</w:t>
            </w: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Reconoce la importancia de interrogarse  a cerca del sentido de la vida.</w:t>
            </w:r>
          </w:p>
          <w:p w:rsidR="00D40317" w:rsidRPr="003A08BD" w:rsidRDefault="00D40317" w:rsidP="00013EED">
            <w:pPr>
              <w:rPr>
                <w:rFonts w:ascii="Arial" w:hAnsi="Arial" w:cs="Arial"/>
                <w:sz w:val="24"/>
                <w:szCs w:val="24"/>
              </w:rPr>
            </w:pPr>
            <w:r w:rsidRPr="003A08BD">
              <w:rPr>
                <w:rFonts w:ascii="Arial" w:hAnsi="Arial" w:cs="Arial"/>
                <w:sz w:val="24"/>
                <w:szCs w:val="24"/>
              </w:rPr>
              <w:t>Analiza las respuestas de las grandes religiones a los interrogantes de la existencia humana.</w:t>
            </w:r>
          </w:p>
          <w:p w:rsidR="00D40317" w:rsidRPr="003A08BD" w:rsidRDefault="00D40317" w:rsidP="00013EED">
            <w:pPr>
              <w:rPr>
                <w:rFonts w:ascii="Arial" w:hAnsi="Arial" w:cs="Arial"/>
                <w:sz w:val="24"/>
                <w:szCs w:val="24"/>
              </w:rPr>
            </w:pPr>
            <w:r w:rsidRPr="003A08BD">
              <w:rPr>
                <w:rFonts w:ascii="Arial" w:hAnsi="Arial" w:cs="Arial"/>
                <w:sz w:val="24"/>
                <w:szCs w:val="24"/>
              </w:rPr>
              <w:t>Establece la dimensión religiosa  como clave para solucionar el misterio de la vida humana.</w:t>
            </w:r>
          </w:p>
        </w:tc>
      </w:tr>
    </w:tbl>
    <w:p w:rsidR="00D40317" w:rsidRPr="003A08BD" w:rsidRDefault="00D40317" w:rsidP="00D40317">
      <w:pPr>
        <w:spacing w:after="0" w:line="240" w:lineRule="auto"/>
        <w:rPr>
          <w:rFonts w:ascii="Arial" w:hAnsi="Arial" w:cs="Arial"/>
          <w:sz w:val="24"/>
          <w:szCs w:val="24"/>
        </w:rPr>
      </w:pPr>
    </w:p>
    <w:p w:rsidR="00D40317" w:rsidRPr="003A08BD" w:rsidRDefault="00D40317" w:rsidP="00D40317">
      <w:pPr>
        <w:spacing w:after="0" w:line="240" w:lineRule="auto"/>
        <w:rPr>
          <w:rFonts w:ascii="Arial" w:hAnsi="Arial" w:cs="Arial"/>
          <w:sz w:val="24"/>
          <w:szCs w:val="24"/>
        </w:rPr>
      </w:pPr>
    </w:p>
    <w:p w:rsidR="00D40317" w:rsidRDefault="00D40317" w:rsidP="00D40317">
      <w:pPr>
        <w:spacing w:after="0" w:line="240" w:lineRule="auto"/>
        <w:rPr>
          <w:rFonts w:ascii="Arial" w:hAnsi="Arial" w:cs="Arial"/>
          <w:sz w:val="24"/>
          <w:szCs w:val="24"/>
        </w:rPr>
      </w:pPr>
    </w:p>
    <w:p w:rsidR="00A81477" w:rsidRDefault="00A81477" w:rsidP="00D40317">
      <w:pPr>
        <w:spacing w:after="0" w:line="240" w:lineRule="auto"/>
        <w:rPr>
          <w:rFonts w:ascii="Arial" w:hAnsi="Arial" w:cs="Arial"/>
          <w:sz w:val="24"/>
          <w:szCs w:val="24"/>
        </w:rPr>
      </w:pPr>
    </w:p>
    <w:p w:rsidR="00A81477" w:rsidRDefault="00A81477" w:rsidP="00D40317">
      <w:pPr>
        <w:spacing w:after="0" w:line="240" w:lineRule="auto"/>
        <w:rPr>
          <w:rFonts w:ascii="Arial" w:hAnsi="Arial" w:cs="Arial"/>
          <w:sz w:val="24"/>
          <w:szCs w:val="24"/>
        </w:rPr>
      </w:pPr>
    </w:p>
    <w:p w:rsidR="00A81477" w:rsidRPr="003A08BD" w:rsidRDefault="00A81477" w:rsidP="00D40317">
      <w:pPr>
        <w:spacing w:after="0" w:line="240" w:lineRule="auto"/>
        <w:rPr>
          <w:rFonts w:ascii="Arial" w:hAnsi="Arial" w:cs="Arial"/>
          <w:sz w:val="24"/>
          <w:szCs w:val="24"/>
        </w:rPr>
      </w:pPr>
    </w:p>
    <w:p w:rsidR="00D40317" w:rsidRPr="00A81477" w:rsidRDefault="00D40317" w:rsidP="00D40317">
      <w:pPr>
        <w:spacing w:after="0" w:line="240" w:lineRule="auto"/>
        <w:rPr>
          <w:rFonts w:ascii="Arial" w:hAnsi="Arial" w:cs="Arial"/>
          <w:b/>
          <w:sz w:val="24"/>
          <w:szCs w:val="24"/>
        </w:rPr>
      </w:pPr>
      <w:r w:rsidRPr="00A81477">
        <w:rPr>
          <w:rFonts w:ascii="Arial" w:hAnsi="Arial" w:cs="Arial"/>
          <w:b/>
          <w:sz w:val="24"/>
          <w:szCs w:val="24"/>
        </w:rPr>
        <w:t>Periodo 2</w:t>
      </w:r>
    </w:p>
    <w:p w:rsidR="00D40317" w:rsidRPr="003A08BD" w:rsidRDefault="00D40317" w:rsidP="00D40317">
      <w:pPr>
        <w:spacing w:after="0" w:line="240" w:lineRule="auto"/>
        <w:rPr>
          <w:rFonts w:ascii="Arial" w:hAnsi="Arial" w:cs="Arial"/>
          <w:sz w:val="24"/>
          <w:szCs w:val="24"/>
        </w:rPr>
      </w:pPr>
    </w:p>
    <w:tbl>
      <w:tblPr>
        <w:tblStyle w:val="Tablaconcuadrcula"/>
        <w:tblW w:w="0" w:type="auto"/>
        <w:tblLook w:val="04A0"/>
      </w:tblPr>
      <w:tblGrid>
        <w:gridCol w:w="3286"/>
        <w:gridCol w:w="3268"/>
        <w:gridCol w:w="3445"/>
        <w:gridCol w:w="3223"/>
      </w:tblGrid>
      <w:tr w:rsidR="00D40317" w:rsidRPr="003A08BD" w:rsidTr="00013EED">
        <w:tc>
          <w:tcPr>
            <w:tcW w:w="5353" w:type="dxa"/>
          </w:tcPr>
          <w:p w:rsidR="00D40317" w:rsidRPr="003A08BD" w:rsidRDefault="00D40317" w:rsidP="00013EED">
            <w:pPr>
              <w:rPr>
                <w:rFonts w:ascii="Arial" w:hAnsi="Arial" w:cs="Arial"/>
                <w:sz w:val="24"/>
                <w:szCs w:val="24"/>
              </w:rPr>
            </w:pPr>
            <w:r w:rsidRPr="003A08BD">
              <w:rPr>
                <w:rFonts w:ascii="Arial" w:hAnsi="Arial" w:cs="Arial"/>
                <w:sz w:val="24"/>
                <w:szCs w:val="24"/>
              </w:rPr>
              <w:t>Contenidos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tc>
        <w:tc>
          <w:tcPr>
            <w:tcW w:w="5245" w:type="dxa"/>
          </w:tcPr>
          <w:p w:rsidR="00D40317" w:rsidRPr="003A08BD" w:rsidRDefault="00D40317" w:rsidP="00013EED">
            <w:pPr>
              <w:rPr>
                <w:rFonts w:ascii="Arial" w:hAnsi="Arial" w:cs="Arial"/>
                <w:sz w:val="24"/>
                <w:szCs w:val="24"/>
              </w:rPr>
            </w:pPr>
            <w:r w:rsidRPr="003A08BD">
              <w:rPr>
                <w:rFonts w:ascii="Arial" w:hAnsi="Arial" w:cs="Arial"/>
                <w:sz w:val="24"/>
                <w:szCs w:val="24"/>
              </w:rPr>
              <w:t>Conceptuales que</w:t>
            </w:r>
          </w:p>
        </w:tc>
        <w:tc>
          <w:tcPr>
            <w:tcW w:w="5245" w:type="dxa"/>
          </w:tcPr>
          <w:p w:rsidR="00D40317" w:rsidRPr="003A08BD" w:rsidRDefault="00D40317" w:rsidP="00013EED">
            <w:pPr>
              <w:rPr>
                <w:rFonts w:ascii="Arial" w:hAnsi="Arial" w:cs="Arial"/>
                <w:sz w:val="24"/>
                <w:szCs w:val="24"/>
              </w:rPr>
            </w:pPr>
            <w:r w:rsidRPr="003A08BD">
              <w:rPr>
                <w:rFonts w:ascii="Arial" w:hAnsi="Arial" w:cs="Arial"/>
                <w:sz w:val="24"/>
                <w:szCs w:val="24"/>
              </w:rPr>
              <w:t>Procedimentales como</w:t>
            </w:r>
          </w:p>
        </w:tc>
        <w:tc>
          <w:tcPr>
            <w:tcW w:w="5244" w:type="dxa"/>
          </w:tcPr>
          <w:p w:rsidR="00D40317" w:rsidRPr="003A08BD" w:rsidRDefault="00D40317" w:rsidP="00013EED">
            <w:pPr>
              <w:rPr>
                <w:rFonts w:ascii="Arial" w:hAnsi="Arial" w:cs="Arial"/>
                <w:sz w:val="24"/>
                <w:szCs w:val="24"/>
              </w:rPr>
            </w:pPr>
            <w:r w:rsidRPr="003A08BD">
              <w:rPr>
                <w:rFonts w:ascii="Arial" w:hAnsi="Arial" w:cs="Arial"/>
                <w:sz w:val="24"/>
                <w:szCs w:val="24"/>
              </w:rPr>
              <w:t>Actitudinales para que</w:t>
            </w:r>
          </w:p>
        </w:tc>
      </w:tr>
      <w:tr w:rsidR="00D40317" w:rsidRPr="003A08BD" w:rsidTr="00013EED">
        <w:tc>
          <w:tcPr>
            <w:tcW w:w="5353" w:type="dxa"/>
          </w:tcPr>
          <w:p w:rsidR="00D40317" w:rsidRPr="003A08BD" w:rsidRDefault="00D40317" w:rsidP="00013EED">
            <w:pPr>
              <w:rPr>
                <w:rFonts w:ascii="Arial" w:hAnsi="Arial" w:cs="Arial"/>
                <w:sz w:val="24"/>
                <w:szCs w:val="24"/>
              </w:rPr>
            </w:pPr>
            <w:r w:rsidRPr="003A08BD">
              <w:rPr>
                <w:rFonts w:ascii="Arial" w:hAnsi="Arial" w:cs="Arial"/>
                <w:sz w:val="24"/>
                <w:szCs w:val="24"/>
              </w:rPr>
              <w:t>El proyecto de vida de Jesús ilumina y fundamenta el proyecto de vida personal del cristiana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Estándares 1-11-14-16</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Competencia : C-B</w:t>
            </w:r>
          </w:p>
        </w:tc>
        <w:tc>
          <w:tcPr>
            <w:tcW w:w="5245" w:type="dxa"/>
          </w:tcPr>
          <w:p w:rsidR="00D40317" w:rsidRPr="003A08BD" w:rsidRDefault="00D40317" w:rsidP="00013EED">
            <w:pPr>
              <w:rPr>
                <w:rFonts w:ascii="Arial" w:hAnsi="Arial" w:cs="Arial"/>
                <w:sz w:val="24"/>
                <w:szCs w:val="24"/>
              </w:rPr>
            </w:pPr>
            <w:r w:rsidRPr="003A08BD">
              <w:rPr>
                <w:rFonts w:ascii="Arial" w:hAnsi="Arial" w:cs="Arial"/>
                <w:sz w:val="24"/>
                <w:szCs w:val="24"/>
              </w:rPr>
              <w:t>JESÚS DE Nazaret, Propuesta de vida.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Proyecto de vida personal, proyecto de vida del pueblo de Dios.</w:t>
            </w:r>
          </w:p>
          <w:p w:rsidR="00D40317" w:rsidRPr="003A08BD" w:rsidRDefault="00D40317" w:rsidP="00013EED">
            <w:pPr>
              <w:rPr>
                <w:rFonts w:ascii="Arial" w:hAnsi="Arial" w:cs="Arial"/>
                <w:sz w:val="24"/>
                <w:szCs w:val="24"/>
              </w:rPr>
            </w:pPr>
          </w:p>
        </w:tc>
        <w:tc>
          <w:tcPr>
            <w:tcW w:w="5245" w:type="dxa"/>
          </w:tcPr>
          <w:p w:rsidR="00D40317" w:rsidRPr="003A08BD" w:rsidRDefault="00D40317" w:rsidP="00013EED">
            <w:pPr>
              <w:rPr>
                <w:rFonts w:ascii="Arial" w:hAnsi="Arial" w:cs="Arial"/>
                <w:sz w:val="24"/>
                <w:szCs w:val="24"/>
              </w:rPr>
            </w:pPr>
            <w:r w:rsidRPr="003A08BD">
              <w:rPr>
                <w:rFonts w:ascii="Arial" w:hAnsi="Arial" w:cs="Arial"/>
                <w:sz w:val="24"/>
                <w:szCs w:val="24"/>
              </w:rPr>
              <w:t>Presenta evidencias escritas de textos bíblicos, consultas, talleres de clase y tares en el tiempo estipulado y en orden.</w:t>
            </w:r>
          </w:p>
        </w:tc>
        <w:tc>
          <w:tcPr>
            <w:tcW w:w="5244" w:type="dxa"/>
          </w:tcPr>
          <w:p w:rsidR="00D40317" w:rsidRPr="003A08BD" w:rsidRDefault="00D40317" w:rsidP="00013EED">
            <w:pPr>
              <w:rPr>
                <w:rFonts w:ascii="Arial" w:hAnsi="Arial" w:cs="Arial"/>
                <w:sz w:val="24"/>
                <w:szCs w:val="24"/>
              </w:rPr>
            </w:pPr>
            <w:r w:rsidRPr="003A08BD">
              <w:rPr>
                <w:rFonts w:ascii="Arial" w:hAnsi="Arial" w:cs="Arial"/>
                <w:sz w:val="24"/>
                <w:szCs w:val="24"/>
              </w:rPr>
              <w:t xml:space="preserve">Conoce y describe pasajes </w:t>
            </w:r>
            <w:proofErr w:type="gramStart"/>
            <w:r w:rsidRPr="003A08BD">
              <w:rPr>
                <w:rFonts w:ascii="Arial" w:hAnsi="Arial" w:cs="Arial"/>
                <w:sz w:val="24"/>
                <w:szCs w:val="24"/>
              </w:rPr>
              <w:t>del }evangelio</w:t>
            </w:r>
            <w:proofErr w:type="gramEnd"/>
            <w:r w:rsidRPr="003A08BD">
              <w:rPr>
                <w:rFonts w:ascii="Arial" w:hAnsi="Arial" w:cs="Arial"/>
                <w:sz w:val="24"/>
                <w:szCs w:val="24"/>
              </w:rPr>
              <w:t xml:space="preserve"> sobre la vida de Jesús.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Conoce los fundamentos  de la propuesta de Jesús sobre un nuevo estilo de vida.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Crea espacios de reflexión que favorece la vivencia de los valores del Reino de Dios tales como la verdad, la justicia y la solidaridad</w:t>
            </w:r>
          </w:p>
        </w:tc>
      </w:tr>
    </w:tbl>
    <w:p w:rsidR="00D40317" w:rsidRPr="003A08BD" w:rsidRDefault="00D40317" w:rsidP="00D40317">
      <w:pPr>
        <w:spacing w:after="0" w:line="240" w:lineRule="auto"/>
        <w:rPr>
          <w:rFonts w:ascii="Arial" w:hAnsi="Arial" w:cs="Arial"/>
          <w:sz w:val="24"/>
          <w:szCs w:val="24"/>
        </w:rPr>
      </w:pPr>
    </w:p>
    <w:p w:rsidR="00D40317" w:rsidRDefault="00D40317" w:rsidP="00D40317">
      <w:pPr>
        <w:spacing w:after="0" w:line="240" w:lineRule="auto"/>
        <w:rPr>
          <w:rFonts w:ascii="Arial" w:hAnsi="Arial" w:cs="Arial"/>
          <w:sz w:val="24"/>
          <w:szCs w:val="24"/>
        </w:rPr>
      </w:pPr>
    </w:p>
    <w:p w:rsidR="00A81477" w:rsidRDefault="00A81477" w:rsidP="00D40317">
      <w:pPr>
        <w:spacing w:after="0" w:line="240" w:lineRule="auto"/>
        <w:rPr>
          <w:rFonts w:ascii="Arial" w:hAnsi="Arial" w:cs="Arial"/>
          <w:sz w:val="24"/>
          <w:szCs w:val="24"/>
        </w:rPr>
      </w:pPr>
    </w:p>
    <w:p w:rsidR="00A81477" w:rsidRDefault="00A81477" w:rsidP="00D40317">
      <w:pPr>
        <w:spacing w:after="0" w:line="240" w:lineRule="auto"/>
        <w:rPr>
          <w:rFonts w:ascii="Arial" w:hAnsi="Arial" w:cs="Arial"/>
          <w:sz w:val="24"/>
          <w:szCs w:val="24"/>
        </w:rPr>
      </w:pPr>
    </w:p>
    <w:p w:rsidR="00A81477" w:rsidRDefault="00A81477" w:rsidP="00D40317">
      <w:pPr>
        <w:spacing w:after="0" w:line="240" w:lineRule="auto"/>
        <w:rPr>
          <w:rFonts w:ascii="Arial" w:hAnsi="Arial" w:cs="Arial"/>
          <w:sz w:val="24"/>
          <w:szCs w:val="24"/>
        </w:rPr>
      </w:pPr>
    </w:p>
    <w:p w:rsidR="00A81477" w:rsidRDefault="00A81477" w:rsidP="00D40317">
      <w:pPr>
        <w:spacing w:after="0" w:line="240" w:lineRule="auto"/>
        <w:rPr>
          <w:rFonts w:ascii="Arial" w:hAnsi="Arial" w:cs="Arial"/>
          <w:sz w:val="24"/>
          <w:szCs w:val="24"/>
        </w:rPr>
      </w:pPr>
    </w:p>
    <w:p w:rsidR="00A81477" w:rsidRDefault="00A81477" w:rsidP="00D40317">
      <w:pPr>
        <w:spacing w:after="0" w:line="240" w:lineRule="auto"/>
        <w:rPr>
          <w:rFonts w:ascii="Arial" w:hAnsi="Arial" w:cs="Arial"/>
          <w:sz w:val="24"/>
          <w:szCs w:val="24"/>
        </w:rPr>
      </w:pPr>
    </w:p>
    <w:p w:rsidR="00A81477" w:rsidRDefault="00A81477" w:rsidP="00D40317">
      <w:pPr>
        <w:spacing w:after="0" w:line="240" w:lineRule="auto"/>
        <w:rPr>
          <w:rFonts w:ascii="Arial" w:hAnsi="Arial" w:cs="Arial"/>
          <w:sz w:val="24"/>
          <w:szCs w:val="24"/>
        </w:rPr>
      </w:pPr>
    </w:p>
    <w:p w:rsidR="00D40317" w:rsidRPr="00A81477" w:rsidRDefault="00D40317" w:rsidP="00D40317">
      <w:pPr>
        <w:spacing w:after="0" w:line="240" w:lineRule="auto"/>
        <w:rPr>
          <w:rFonts w:ascii="Arial" w:hAnsi="Arial" w:cs="Arial"/>
          <w:b/>
          <w:sz w:val="24"/>
          <w:szCs w:val="24"/>
        </w:rPr>
      </w:pPr>
      <w:r w:rsidRPr="00A81477">
        <w:rPr>
          <w:rFonts w:ascii="Arial" w:hAnsi="Arial" w:cs="Arial"/>
          <w:b/>
          <w:sz w:val="24"/>
          <w:szCs w:val="24"/>
        </w:rPr>
        <w:lastRenderedPageBreak/>
        <w:t>Periodo 3</w:t>
      </w:r>
    </w:p>
    <w:p w:rsidR="00D40317" w:rsidRPr="003A08BD" w:rsidRDefault="00D40317" w:rsidP="00D40317">
      <w:pPr>
        <w:spacing w:after="0" w:line="240" w:lineRule="auto"/>
        <w:rPr>
          <w:rFonts w:ascii="Arial" w:hAnsi="Arial" w:cs="Arial"/>
          <w:sz w:val="24"/>
          <w:szCs w:val="24"/>
        </w:rPr>
      </w:pPr>
    </w:p>
    <w:tbl>
      <w:tblPr>
        <w:tblStyle w:val="Tablaconcuadrcula"/>
        <w:tblW w:w="0" w:type="auto"/>
        <w:tblLook w:val="04A0"/>
      </w:tblPr>
      <w:tblGrid>
        <w:gridCol w:w="3311"/>
        <w:gridCol w:w="3319"/>
        <w:gridCol w:w="3417"/>
        <w:gridCol w:w="3175"/>
      </w:tblGrid>
      <w:tr w:rsidR="00D40317" w:rsidRPr="003A08BD" w:rsidTr="00013EED">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Contenidos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Conceptuales que</w:t>
            </w: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Procedimentales como</w:t>
            </w: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Actitudinales para que</w:t>
            </w:r>
          </w:p>
        </w:tc>
      </w:tr>
      <w:tr w:rsidR="00D40317" w:rsidRPr="003A08BD" w:rsidTr="00013EED">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La misión de los jóvenes en el mundo de hoy.</w:t>
            </w:r>
          </w:p>
          <w:p w:rsidR="00D40317" w:rsidRPr="003A08BD" w:rsidRDefault="00D40317" w:rsidP="00013EED">
            <w:pPr>
              <w:rPr>
                <w:rFonts w:ascii="Arial" w:hAnsi="Arial" w:cs="Arial"/>
                <w:sz w:val="24"/>
                <w:szCs w:val="24"/>
              </w:rPr>
            </w:pPr>
            <w:r w:rsidRPr="003A08BD">
              <w:rPr>
                <w:rFonts w:ascii="Arial" w:hAnsi="Arial" w:cs="Arial"/>
                <w:sz w:val="24"/>
                <w:szCs w:val="24"/>
              </w:rPr>
              <w:t>Estándares: 1-2-3-7-</w:t>
            </w:r>
          </w:p>
          <w:p w:rsidR="00D40317" w:rsidRPr="003A08BD" w:rsidRDefault="00D40317" w:rsidP="00013EED">
            <w:pPr>
              <w:rPr>
                <w:rFonts w:ascii="Arial" w:hAnsi="Arial" w:cs="Arial"/>
                <w:sz w:val="24"/>
                <w:szCs w:val="24"/>
              </w:rPr>
            </w:pPr>
            <w:r w:rsidRPr="003A08BD">
              <w:rPr>
                <w:rFonts w:ascii="Arial" w:hAnsi="Arial" w:cs="Arial"/>
                <w:sz w:val="24"/>
                <w:szCs w:val="24"/>
              </w:rPr>
              <w:t>Competencias: B-F</w:t>
            </w:r>
          </w:p>
          <w:p w:rsidR="00D40317" w:rsidRPr="003A08BD" w:rsidRDefault="00D40317" w:rsidP="00013EED">
            <w:pPr>
              <w:rPr>
                <w:rFonts w:ascii="Arial" w:hAnsi="Arial" w:cs="Arial"/>
                <w:sz w:val="24"/>
                <w:szCs w:val="24"/>
              </w:rPr>
            </w:pP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El reino de Dios, un desafío para las nuevas generaciones.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Horizontes de Evangelización</w:t>
            </w: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Conoce y describe pasajes del Evangelio sobre la vida de Jesús.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Manifiesta interés por acoger la propuesta de vida de Jesús.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Elabora síntesis y mensajes sobre la vida de Jesús</w:t>
            </w: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Presenta síntesis de lecturas, carteleras, afiches, tareas y talleres en las fechas indicadas</w:t>
            </w:r>
          </w:p>
        </w:tc>
      </w:tr>
    </w:tbl>
    <w:p w:rsidR="00D40317" w:rsidRPr="003A08BD" w:rsidRDefault="00D40317" w:rsidP="00D40317">
      <w:pPr>
        <w:spacing w:after="0" w:line="240" w:lineRule="auto"/>
        <w:rPr>
          <w:rFonts w:ascii="Arial" w:hAnsi="Arial" w:cs="Arial"/>
          <w:sz w:val="24"/>
          <w:szCs w:val="24"/>
        </w:rPr>
      </w:pPr>
    </w:p>
    <w:p w:rsidR="00D40317" w:rsidRPr="003A08BD" w:rsidRDefault="00D40317" w:rsidP="00D40317">
      <w:pPr>
        <w:spacing w:after="0" w:line="240" w:lineRule="auto"/>
        <w:rPr>
          <w:rFonts w:ascii="Arial" w:hAnsi="Arial" w:cs="Arial"/>
          <w:sz w:val="24"/>
          <w:szCs w:val="24"/>
        </w:rPr>
      </w:pPr>
    </w:p>
    <w:p w:rsidR="00D40317" w:rsidRPr="00A81477" w:rsidRDefault="00D40317" w:rsidP="00D40317">
      <w:pPr>
        <w:spacing w:after="0" w:line="240" w:lineRule="auto"/>
        <w:rPr>
          <w:rFonts w:ascii="Arial" w:hAnsi="Arial" w:cs="Arial"/>
          <w:b/>
          <w:sz w:val="24"/>
          <w:szCs w:val="24"/>
        </w:rPr>
      </w:pPr>
      <w:r w:rsidRPr="00A81477">
        <w:rPr>
          <w:rFonts w:ascii="Arial" w:hAnsi="Arial" w:cs="Arial"/>
          <w:b/>
          <w:sz w:val="24"/>
          <w:szCs w:val="24"/>
        </w:rPr>
        <w:t>Periodo 4</w:t>
      </w:r>
    </w:p>
    <w:p w:rsidR="00D40317" w:rsidRPr="003A08BD" w:rsidRDefault="00D40317" w:rsidP="00D40317">
      <w:pPr>
        <w:spacing w:after="0" w:line="240" w:lineRule="auto"/>
        <w:rPr>
          <w:rFonts w:ascii="Arial" w:hAnsi="Arial" w:cs="Arial"/>
          <w:sz w:val="24"/>
          <w:szCs w:val="24"/>
        </w:rPr>
      </w:pPr>
    </w:p>
    <w:tbl>
      <w:tblPr>
        <w:tblStyle w:val="Tablaconcuadrcula"/>
        <w:tblW w:w="0" w:type="auto"/>
        <w:tblLook w:val="04A0"/>
      </w:tblPr>
      <w:tblGrid>
        <w:gridCol w:w="3367"/>
        <w:gridCol w:w="3183"/>
        <w:gridCol w:w="3487"/>
        <w:gridCol w:w="3185"/>
      </w:tblGrid>
      <w:tr w:rsidR="00D40317" w:rsidRPr="003A08BD" w:rsidTr="00013EED">
        <w:tc>
          <w:tcPr>
            <w:tcW w:w="5353" w:type="dxa"/>
          </w:tcPr>
          <w:p w:rsidR="00D40317" w:rsidRPr="003A08BD" w:rsidRDefault="00D40317" w:rsidP="00013EED">
            <w:pPr>
              <w:rPr>
                <w:rFonts w:ascii="Arial" w:hAnsi="Arial" w:cs="Arial"/>
                <w:sz w:val="24"/>
                <w:szCs w:val="24"/>
              </w:rPr>
            </w:pPr>
            <w:r w:rsidRPr="003A08BD">
              <w:rPr>
                <w:rFonts w:ascii="Arial" w:hAnsi="Arial" w:cs="Arial"/>
                <w:sz w:val="24"/>
                <w:szCs w:val="24"/>
              </w:rPr>
              <w:t>Contenidos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tc>
        <w:tc>
          <w:tcPr>
            <w:tcW w:w="5103" w:type="dxa"/>
          </w:tcPr>
          <w:p w:rsidR="00D40317" w:rsidRPr="003A08BD" w:rsidRDefault="00D40317" w:rsidP="00013EED">
            <w:pPr>
              <w:rPr>
                <w:rFonts w:ascii="Arial" w:hAnsi="Arial" w:cs="Arial"/>
                <w:sz w:val="24"/>
                <w:szCs w:val="24"/>
              </w:rPr>
            </w:pPr>
            <w:r w:rsidRPr="003A08BD">
              <w:rPr>
                <w:rFonts w:ascii="Arial" w:hAnsi="Arial" w:cs="Arial"/>
                <w:sz w:val="24"/>
                <w:szCs w:val="24"/>
              </w:rPr>
              <w:t>Conceptuales que</w:t>
            </w:r>
          </w:p>
        </w:tc>
        <w:tc>
          <w:tcPr>
            <w:tcW w:w="5387" w:type="dxa"/>
          </w:tcPr>
          <w:p w:rsidR="00D40317" w:rsidRPr="003A08BD" w:rsidRDefault="00D40317" w:rsidP="00013EED">
            <w:pPr>
              <w:rPr>
                <w:rFonts w:ascii="Arial" w:hAnsi="Arial" w:cs="Arial"/>
                <w:sz w:val="24"/>
                <w:szCs w:val="24"/>
              </w:rPr>
            </w:pPr>
            <w:r w:rsidRPr="003A08BD">
              <w:rPr>
                <w:rFonts w:ascii="Arial" w:hAnsi="Arial" w:cs="Arial"/>
                <w:sz w:val="24"/>
                <w:szCs w:val="24"/>
              </w:rPr>
              <w:t>Procedimentales como</w:t>
            </w:r>
          </w:p>
        </w:tc>
        <w:tc>
          <w:tcPr>
            <w:tcW w:w="5244" w:type="dxa"/>
          </w:tcPr>
          <w:p w:rsidR="00D40317" w:rsidRPr="003A08BD" w:rsidRDefault="00D40317" w:rsidP="00013EED">
            <w:pPr>
              <w:rPr>
                <w:rFonts w:ascii="Arial" w:hAnsi="Arial" w:cs="Arial"/>
                <w:sz w:val="24"/>
                <w:szCs w:val="24"/>
              </w:rPr>
            </w:pPr>
            <w:r w:rsidRPr="003A08BD">
              <w:rPr>
                <w:rFonts w:ascii="Arial" w:hAnsi="Arial" w:cs="Arial"/>
                <w:sz w:val="24"/>
                <w:szCs w:val="24"/>
              </w:rPr>
              <w:t>Actitudinales para que</w:t>
            </w:r>
          </w:p>
        </w:tc>
      </w:tr>
      <w:tr w:rsidR="00D40317" w:rsidRPr="003A08BD" w:rsidTr="00013EED">
        <w:tc>
          <w:tcPr>
            <w:tcW w:w="5353" w:type="dxa"/>
          </w:tcPr>
          <w:p w:rsidR="00D40317" w:rsidRPr="003A08BD" w:rsidRDefault="00D40317" w:rsidP="00013EED">
            <w:pPr>
              <w:rPr>
                <w:rFonts w:ascii="Arial" w:hAnsi="Arial" w:cs="Arial"/>
                <w:sz w:val="24"/>
                <w:szCs w:val="24"/>
              </w:rPr>
            </w:pPr>
            <w:r w:rsidRPr="003A08BD">
              <w:rPr>
                <w:rFonts w:ascii="Arial" w:hAnsi="Arial" w:cs="Arial"/>
                <w:sz w:val="24"/>
                <w:szCs w:val="24"/>
              </w:rPr>
              <w:t>El sentido de la vida en la experiencia religiosa</w:t>
            </w:r>
          </w:p>
          <w:p w:rsidR="00D40317" w:rsidRPr="003A08BD" w:rsidRDefault="00D40317" w:rsidP="00013EED">
            <w:pPr>
              <w:rPr>
                <w:rFonts w:ascii="Arial" w:hAnsi="Arial" w:cs="Arial"/>
                <w:sz w:val="24"/>
                <w:szCs w:val="24"/>
              </w:rPr>
            </w:pPr>
            <w:r w:rsidRPr="003A08BD">
              <w:rPr>
                <w:rFonts w:ascii="Arial" w:hAnsi="Arial" w:cs="Arial"/>
                <w:sz w:val="24"/>
                <w:szCs w:val="24"/>
              </w:rPr>
              <w:t>Estándares:1-2-3-4-5-6-7-8</w:t>
            </w:r>
          </w:p>
          <w:p w:rsidR="00D40317" w:rsidRPr="003A08BD" w:rsidRDefault="00D40317" w:rsidP="00013EED">
            <w:pPr>
              <w:rPr>
                <w:rFonts w:ascii="Arial" w:hAnsi="Arial" w:cs="Arial"/>
                <w:sz w:val="24"/>
                <w:szCs w:val="24"/>
              </w:rPr>
            </w:pPr>
            <w:r w:rsidRPr="003A08BD">
              <w:rPr>
                <w:rFonts w:ascii="Arial" w:hAnsi="Arial" w:cs="Arial"/>
                <w:sz w:val="24"/>
                <w:szCs w:val="24"/>
              </w:rPr>
              <w:t>Competencias: D-E</w:t>
            </w:r>
          </w:p>
        </w:tc>
        <w:tc>
          <w:tcPr>
            <w:tcW w:w="5103" w:type="dxa"/>
          </w:tcPr>
          <w:p w:rsidR="00D40317" w:rsidRPr="003A08BD" w:rsidRDefault="00D40317" w:rsidP="00013EED">
            <w:pPr>
              <w:rPr>
                <w:rFonts w:ascii="Arial" w:hAnsi="Arial" w:cs="Arial"/>
                <w:sz w:val="24"/>
                <w:szCs w:val="24"/>
              </w:rPr>
            </w:pPr>
            <w:r w:rsidRPr="003A08BD">
              <w:rPr>
                <w:rFonts w:ascii="Arial" w:hAnsi="Arial" w:cs="Arial"/>
                <w:sz w:val="24"/>
                <w:szCs w:val="24"/>
              </w:rPr>
              <w:t>La identidad cristiana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Novedosos caminos de vida.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tc>
        <w:tc>
          <w:tcPr>
            <w:tcW w:w="5387" w:type="dxa"/>
          </w:tcPr>
          <w:p w:rsidR="00D40317" w:rsidRPr="003A08BD" w:rsidRDefault="00D40317" w:rsidP="00013EED">
            <w:pPr>
              <w:rPr>
                <w:rFonts w:ascii="Arial" w:hAnsi="Arial" w:cs="Arial"/>
                <w:sz w:val="24"/>
                <w:szCs w:val="24"/>
              </w:rPr>
            </w:pPr>
            <w:r w:rsidRPr="003A08BD">
              <w:rPr>
                <w:rFonts w:ascii="Arial" w:hAnsi="Arial" w:cs="Arial"/>
                <w:sz w:val="24"/>
                <w:szCs w:val="24"/>
              </w:rPr>
              <w:lastRenderedPageBreak/>
              <w:t>Elabora y presenta un proyecto de vida personal.</w:t>
            </w:r>
          </w:p>
        </w:tc>
        <w:tc>
          <w:tcPr>
            <w:tcW w:w="5244" w:type="dxa"/>
          </w:tcPr>
          <w:p w:rsidR="00D40317" w:rsidRPr="003A08BD" w:rsidRDefault="00D40317" w:rsidP="00013EED">
            <w:pPr>
              <w:rPr>
                <w:rFonts w:ascii="Arial" w:hAnsi="Arial" w:cs="Arial"/>
                <w:sz w:val="24"/>
                <w:szCs w:val="24"/>
              </w:rPr>
            </w:pPr>
            <w:r w:rsidRPr="003A08BD">
              <w:rPr>
                <w:rFonts w:ascii="Arial" w:hAnsi="Arial" w:cs="Arial"/>
                <w:sz w:val="24"/>
                <w:szCs w:val="24"/>
              </w:rPr>
              <w:t>Tiene claridad sobre el concepto de identidad cristiana.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 xml:space="preserve">Describe los elementos </w:t>
            </w:r>
            <w:r w:rsidRPr="003A08BD">
              <w:rPr>
                <w:rFonts w:ascii="Arial" w:hAnsi="Arial" w:cs="Arial"/>
                <w:sz w:val="24"/>
                <w:szCs w:val="24"/>
              </w:rPr>
              <w:lastRenderedPageBreak/>
              <w:t>necesarios para la elaboración  de un proyecto de vida.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Elabora un proyecto de vida realista y con enfoque cristiano</w:t>
            </w:r>
          </w:p>
        </w:tc>
      </w:tr>
    </w:tbl>
    <w:p w:rsidR="00D40317" w:rsidRPr="003A08BD" w:rsidRDefault="00D40317" w:rsidP="00D40317">
      <w:pPr>
        <w:spacing w:after="0" w:line="240" w:lineRule="auto"/>
        <w:rPr>
          <w:rFonts w:ascii="Arial" w:hAnsi="Arial" w:cs="Arial"/>
          <w:sz w:val="24"/>
          <w:szCs w:val="24"/>
        </w:rPr>
      </w:pPr>
    </w:p>
    <w:p w:rsidR="00D40317" w:rsidRPr="003A08BD" w:rsidRDefault="00D40317" w:rsidP="00D40317">
      <w:pPr>
        <w:spacing w:after="0" w:line="240" w:lineRule="auto"/>
        <w:rPr>
          <w:rFonts w:ascii="Arial" w:hAnsi="Arial" w:cs="Arial"/>
          <w:sz w:val="24"/>
          <w:szCs w:val="24"/>
        </w:rPr>
      </w:pPr>
    </w:p>
    <w:p w:rsidR="00D40317" w:rsidRPr="003A08BD" w:rsidRDefault="00D40317" w:rsidP="00D40317">
      <w:pPr>
        <w:spacing w:after="0" w:line="240" w:lineRule="auto"/>
        <w:rPr>
          <w:rFonts w:ascii="Arial" w:hAnsi="Arial" w:cs="Arial"/>
          <w:sz w:val="24"/>
          <w:szCs w:val="24"/>
        </w:rPr>
      </w:pPr>
    </w:p>
    <w:p w:rsidR="00D40317" w:rsidRPr="003A08BD" w:rsidRDefault="00D40317" w:rsidP="00D40317">
      <w:pPr>
        <w:spacing w:after="0" w:line="240" w:lineRule="auto"/>
        <w:rPr>
          <w:rFonts w:ascii="Arial" w:hAnsi="Arial" w:cs="Arial"/>
          <w:sz w:val="24"/>
          <w:szCs w:val="24"/>
        </w:rPr>
      </w:pPr>
    </w:p>
    <w:p w:rsidR="00D40317" w:rsidRPr="003A08BD" w:rsidRDefault="00D40317" w:rsidP="00D40317">
      <w:pPr>
        <w:spacing w:after="0" w:line="240" w:lineRule="auto"/>
        <w:rPr>
          <w:rFonts w:ascii="Arial" w:hAnsi="Arial" w:cs="Arial"/>
          <w:sz w:val="24"/>
          <w:szCs w:val="24"/>
        </w:rPr>
      </w:pPr>
    </w:p>
    <w:p w:rsidR="00D40317" w:rsidRPr="003A08BD" w:rsidRDefault="00D40317" w:rsidP="00D40317">
      <w:pPr>
        <w:spacing w:after="0" w:line="240" w:lineRule="auto"/>
        <w:rPr>
          <w:rFonts w:ascii="Arial" w:hAnsi="Arial" w:cs="Arial"/>
          <w:sz w:val="24"/>
          <w:szCs w:val="24"/>
        </w:rPr>
      </w:pPr>
    </w:p>
    <w:p w:rsidR="00D40317" w:rsidRPr="003A08BD" w:rsidRDefault="00D40317" w:rsidP="00D40317">
      <w:pPr>
        <w:spacing w:after="0" w:line="240" w:lineRule="auto"/>
        <w:rPr>
          <w:rFonts w:ascii="Arial" w:hAnsi="Arial" w:cs="Arial"/>
          <w:sz w:val="24"/>
          <w:szCs w:val="24"/>
        </w:rPr>
      </w:pPr>
    </w:p>
    <w:p w:rsidR="00D40317" w:rsidRPr="003A08BD" w:rsidRDefault="00D40317" w:rsidP="00D40317">
      <w:pPr>
        <w:spacing w:after="0" w:line="240" w:lineRule="auto"/>
        <w:rPr>
          <w:rFonts w:ascii="Arial" w:hAnsi="Arial" w:cs="Arial"/>
          <w:b/>
          <w:sz w:val="24"/>
          <w:szCs w:val="24"/>
        </w:rPr>
      </w:pPr>
      <w:r w:rsidRPr="003A08BD">
        <w:rPr>
          <w:rFonts w:ascii="Arial" w:hAnsi="Arial" w:cs="Arial"/>
          <w:b/>
          <w:sz w:val="24"/>
          <w:szCs w:val="24"/>
        </w:rPr>
        <w:t>CONTENIDOS Y TEMAS POR GRADO</w:t>
      </w:r>
    </w:p>
    <w:p w:rsidR="00D40317" w:rsidRPr="003A08BD" w:rsidRDefault="00D40317" w:rsidP="00D40317">
      <w:pPr>
        <w:spacing w:after="0" w:line="240" w:lineRule="auto"/>
        <w:rPr>
          <w:rFonts w:ascii="Arial" w:hAnsi="Arial" w:cs="Arial"/>
          <w:b/>
          <w:sz w:val="24"/>
          <w:szCs w:val="24"/>
        </w:rPr>
      </w:pPr>
      <w:r w:rsidRPr="003A08BD">
        <w:rPr>
          <w:rFonts w:ascii="Arial" w:hAnsi="Arial" w:cs="Arial"/>
          <w:b/>
          <w:sz w:val="24"/>
          <w:szCs w:val="24"/>
        </w:rPr>
        <w:t>GRADO 11</w:t>
      </w:r>
    </w:p>
    <w:p w:rsidR="00D40317" w:rsidRPr="003A08BD" w:rsidRDefault="00D40317" w:rsidP="00D40317">
      <w:pPr>
        <w:spacing w:after="0" w:line="240" w:lineRule="auto"/>
        <w:rPr>
          <w:rFonts w:ascii="Arial" w:hAnsi="Arial" w:cs="Arial"/>
          <w:b/>
          <w:sz w:val="24"/>
          <w:szCs w:val="24"/>
        </w:rPr>
      </w:pPr>
      <w:r w:rsidRPr="003A08BD">
        <w:rPr>
          <w:rFonts w:ascii="Arial" w:hAnsi="Arial" w:cs="Arial"/>
          <w:b/>
          <w:sz w:val="24"/>
          <w:szCs w:val="24"/>
        </w:rPr>
        <w:t>Periodo 1</w:t>
      </w:r>
    </w:p>
    <w:p w:rsidR="00D40317" w:rsidRPr="003A08BD" w:rsidRDefault="00D40317" w:rsidP="00D40317">
      <w:pPr>
        <w:spacing w:after="0" w:line="240" w:lineRule="auto"/>
        <w:rPr>
          <w:rFonts w:ascii="Arial" w:hAnsi="Arial" w:cs="Arial"/>
          <w:sz w:val="24"/>
          <w:szCs w:val="24"/>
        </w:rPr>
      </w:pPr>
    </w:p>
    <w:tbl>
      <w:tblPr>
        <w:tblStyle w:val="Tablaconcuadrcula"/>
        <w:tblW w:w="0" w:type="auto"/>
        <w:tblLook w:val="04A0"/>
      </w:tblPr>
      <w:tblGrid>
        <w:gridCol w:w="3310"/>
        <w:gridCol w:w="3264"/>
        <w:gridCol w:w="3444"/>
        <w:gridCol w:w="3204"/>
      </w:tblGrid>
      <w:tr w:rsidR="00D40317" w:rsidRPr="003A08BD" w:rsidTr="00013EED">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Contenidos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Conceptuales que</w:t>
            </w: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Procedimentales como</w:t>
            </w: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Actitudinales para que</w:t>
            </w:r>
          </w:p>
        </w:tc>
      </w:tr>
      <w:tr w:rsidR="00D40317" w:rsidRPr="003A08BD" w:rsidTr="00013EED">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Dimensión ética de los modelos de sociedad y de sistemas económicos y políticos.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Estándares: 5-6-9-13</w:t>
            </w:r>
          </w:p>
          <w:p w:rsidR="00D40317" w:rsidRPr="003A08BD" w:rsidRDefault="00D40317" w:rsidP="00013EED">
            <w:pPr>
              <w:rPr>
                <w:rFonts w:ascii="Arial" w:hAnsi="Arial" w:cs="Arial"/>
                <w:sz w:val="24"/>
                <w:szCs w:val="24"/>
              </w:rPr>
            </w:pPr>
            <w:r w:rsidRPr="003A08BD">
              <w:rPr>
                <w:rFonts w:ascii="Arial" w:hAnsi="Arial" w:cs="Arial"/>
                <w:sz w:val="24"/>
                <w:szCs w:val="24"/>
              </w:rPr>
              <w:lastRenderedPageBreak/>
              <w:t>competencias: E</w:t>
            </w: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lastRenderedPageBreak/>
              <w:t>Distintas miradas de la realidad social.</w:t>
            </w:r>
          </w:p>
          <w:p w:rsidR="00D40317" w:rsidRPr="003A08BD" w:rsidRDefault="00D40317" w:rsidP="00013EED">
            <w:pPr>
              <w:ind w:left="720"/>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Análisis de la realidad social desde la óptica pastoral</w:t>
            </w: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Presenta  de manera coherente síntesis de lecturas, carteleras, afiches, tareas y talleres en las fechas</w:t>
            </w: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Estudia y analiza críticamente  la realidad del país.</w:t>
            </w:r>
          </w:p>
          <w:p w:rsidR="00D40317" w:rsidRPr="003A08BD" w:rsidRDefault="00D40317" w:rsidP="00013EED">
            <w:pPr>
              <w:rPr>
                <w:rFonts w:ascii="Arial" w:hAnsi="Arial" w:cs="Arial"/>
                <w:sz w:val="24"/>
                <w:szCs w:val="24"/>
              </w:rPr>
            </w:pPr>
            <w:r w:rsidRPr="003A08BD">
              <w:rPr>
                <w:rFonts w:ascii="Arial" w:hAnsi="Arial" w:cs="Arial"/>
                <w:sz w:val="24"/>
                <w:szCs w:val="24"/>
              </w:rPr>
              <w:t xml:space="preserve">Propone algunas alternativas de solución a los problemas sociales </w:t>
            </w:r>
            <w:r w:rsidRPr="003A08BD">
              <w:rPr>
                <w:rFonts w:ascii="Arial" w:hAnsi="Arial" w:cs="Arial"/>
                <w:sz w:val="24"/>
                <w:szCs w:val="24"/>
              </w:rPr>
              <w:lastRenderedPageBreak/>
              <w:t>desde una visión de los jóvenes.</w:t>
            </w:r>
          </w:p>
          <w:p w:rsidR="00D40317" w:rsidRPr="003A08BD" w:rsidRDefault="00D40317" w:rsidP="00013EED">
            <w:pPr>
              <w:rPr>
                <w:rFonts w:ascii="Arial" w:hAnsi="Arial" w:cs="Arial"/>
                <w:sz w:val="24"/>
                <w:szCs w:val="24"/>
              </w:rPr>
            </w:pPr>
            <w:r w:rsidRPr="003A08BD">
              <w:rPr>
                <w:rFonts w:ascii="Arial" w:hAnsi="Arial" w:cs="Arial"/>
                <w:sz w:val="24"/>
                <w:szCs w:val="24"/>
              </w:rPr>
              <w:t>Descubre algunos signos de esperanza para la realidad social del país.</w:t>
            </w:r>
          </w:p>
          <w:p w:rsidR="00D40317" w:rsidRPr="003A08BD" w:rsidRDefault="00D40317" w:rsidP="00013EED">
            <w:pPr>
              <w:rPr>
                <w:rFonts w:ascii="Arial" w:hAnsi="Arial" w:cs="Arial"/>
                <w:sz w:val="24"/>
                <w:szCs w:val="24"/>
              </w:rPr>
            </w:pPr>
          </w:p>
        </w:tc>
      </w:tr>
    </w:tbl>
    <w:p w:rsidR="00D40317" w:rsidRPr="003A08BD" w:rsidRDefault="00D40317" w:rsidP="00D40317">
      <w:pPr>
        <w:spacing w:after="0" w:line="240" w:lineRule="auto"/>
        <w:rPr>
          <w:rFonts w:ascii="Arial" w:hAnsi="Arial" w:cs="Arial"/>
          <w:sz w:val="24"/>
          <w:szCs w:val="24"/>
        </w:rPr>
      </w:pPr>
    </w:p>
    <w:p w:rsidR="00D40317" w:rsidRPr="003A08BD" w:rsidRDefault="00D40317" w:rsidP="00D40317">
      <w:pPr>
        <w:spacing w:after="0" w:line="240" w:lineRule="auto"/>
        <w:rPr>
          <w:rFonts w:ascii="Arial" w:hAnsi="Arial" w:cs="Arial"/>
          <w:b/>
          <w:sz w:val="24"/>
          <w:szCs w:val="24"/>
        </w:rPr>
      </w:pPr>
      <w:r w:rsidRPr="003A08BD">
        <w:rPr>
          <w:rFonts w:ascii="Arial" w:hAnsi="Arial" w:cs="Arial"/>
          <w:b/>
          <w:sz w:val="24"/>
          <w:szCs w:val="24"/>
        </w:rPr>
        <w:t>Periodo 2</w:t>
      </w:r>
    </w:p>
    <w:p w:rsidR="00D40317" w:rsidRPr="003A08BD" w:rsidRDefault="00D40317" w:rsidP="00D40317">
      <w:pPr>
        <w:spacing w:after="0" w:line="240" w:lineRule="auto"/>
        <w:rPr>
          <w:rFonts w:ascii="Arial" w:hAnsi="Arial" w:cs="Arial"/>
          <w:sz w:val="24"/>
          <w:szCs w:val="24"/>
        </w:rPr>
      </w:pPr>
    </w:p>
    <w:tbl>
      <w:tblPr>
        <w:tblStyle w:val="Tablaconcuadrcula"/>
        <w:tblW w:w="0" w:type="auto"/>
        <w:tblLook w:val="04A0"/>
      </w:tblPr>
      <w:tblGrid>
        <w:gridCol w:w="3408"/>
        <w:gridCol w:w="3191"/>
        <w:gridCol w:w="3377"/>
        <w:gridCol w:w="3246"/>
      </w:tblGrid>
      <w:tr w:rsidR="00D40317" w:rsidRPr="003A08BD" w:rsidTr="00013EED">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Contenidos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Conceptuales que</w:t>
            </w: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Procedimentales como</w:t>
            </w: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Actitudinales para que</w:t>
            </w:r>
          </w:p>
        </w:tc>
      </w:tr>
      <w:tr w:rsidR="00D40317" w:rsidRPr="003A08BD" w:rsidTr="00013EED">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El problema social en el contexto de historia de la salvación.</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Estándares:1-4-5-6--9</w:t>
            </w:r>
          </w:p>
          <w:p w:rsidR="00D40317" w:rsidRPr="003A08BD" w:rsidRDefault="00D40317" w:rsidP="00013EED">
            <w:pPr>
              <w:rPr>
                <w:rFonts w:ascii="Arial" w:hAnsi="Arial" w:cs="Arial"/>
                <w:sz w:val="24"/>
                <w:szCs w:val="24"/>
              </w:rPr>
            </w:pPr>
            <w:proofErr w:type="spellStart"/>
            <w:r w:rsidRPr="003A08BD">
              <w:rPr>
                <w:rFonts w:ascii="Arial" w:hAnsi="Arial" w:cs="Arial"/>
                <w:sz w:val="24"/>
                <w:szCs w:val="24"/>
              </w:rPr>
              <w:t>Competencias:B</w:t>
            </w:r>
            <w:proofErr w:type="spellEnd"/>
            <w:r w:rsidRPr="003A08BD">
              <w:rPr>
                <w:rFonts w:ascii="Arial" w:hAnsi="Arial" w:cs="Arial"/>
                <w:sz w:val="24"/>
                <w:szCs w:val="24"/>
              </w:rPr>
              <w:t>-C</w:t>
            </w: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La doctrina social como camino hacia el cambio.</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Valores y fundamentos de la doctrina social de la iglesia.</w:t>
            </w:r>
          </w:p>
          <w:p w:rsidR="00D40317" w:rsidRPr="003A08BD" w:rsidRDefault="00D40317" w:rsidP="00013EED">
            <w:pPr>
              <w:rPr>
                <w:rFonts w:ascii="Arial" w:hAnsi="Arial" w:cs="Arial"/>
                <w:sz w:val="24"/>
                <w:szCs w:val="24"/>
              </w:rPr>
            </w:pP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Desarrolla tareas, talleres y  demás actividades de clase y extra-clase en el tiempo estipulado y siguiendo los lineamientos y pautas establecidos previamente.</w:t>
            </w:r>
          </w:p>
          <w:p w:rsidR="00D40317" w:rsidRPr="003A08BD" w:rsidRDefault="00D40317" w:rsidP="00013EED">
            <w:pPr>
              <w:rPr>
                <w:rFonts w:ascii="Arial" w:hAnsi="Arial" w:cs="Arial"/>
                <w:sz w:val="24"/>
                <w:szCs w:val="24"/>
              </w:rPr>
            </w:pP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Describe el sentido de las encíclicas sociales.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Toma posición crítica frente a situaciones de injusticia y deshonestidad</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Manifiesta una actitud positiva para enfrentar las dificultades sociales.</w:t>
            </w:r>
          </w:p>
          <w:p w:rsidR="00D40317" w:rsidRPr="003A08BD" w:rsidRDefault="00D40317" w:rsidP="00013EED">
            <w:pPr>
              <w:rPr>
                <w:rFonts w:ascii="Arial" w:hAnsi="Arial" w:cs="Arial"/>
                <w:sz w:val="24"/>
                <w:szCs w:val="24"/>
              </w:rPr>
            </w:pPr>
          </w:p>
        </w:tc>
      </w:tr>
    </w:tbl>
    <w:p w:rsidR="00D40317" w:rsidRPr="003A08BD" w:rsidRDefault="00D40317" w:rsidP="00D40317">
      <w:pPr>
        <w:spacing w:after="0" w:line="240" w:lineRule="auto"/>
        <w:rPr>
          <w:rFonts w:ascii="Arial" w:hAnsi="Arial" w:cs="Arial"/>
          <w:sz w:val="24"/>
          <w:szCs w:val="24"/>
        </w:rPr>
      </w:pPr>
    </w:p>
    <w:p w:rsidR="00D40317" w:rsidRPr="003A08BD" w:rsidRDefault="00D40317" w:rsidP="00D40317">
      <w:pPr>
        <w:spacing w:after="0" w:line="240" w:lineRule="auto"/>
        <w:rPr>
          <w:rFonts w:ascii="Arial" w:hAnsi="Arial" w:cs="Arial"/>
          <w:b/>
          <w:sz w:val="24"/>
          <w:szCs w:val="24"/>
        </w:rPr>
      </w:pPr>
    </w:p>
    <w:p w:rsidR="00D40317" w:rsidRPr="003A08BD" w:rsidRDefault="00D40317" w:rsidP="00D40317">
      <w:pPr>
        <w:spacing w:after="0" w:line="240" w:lineRule="auto"/>
        <w:rPr>
          <w:rFonts w:ascii="Arial" w:hAnsi="Arial" w:cs="Arial"/>
          <w:b/>
          <w:sz w:val="24"/>
          <w:szCs w:val="24"/>
        </w:rPr>
      </w:pPr>
      <w:r w:rsidRPr="003A08BD">
        <w:rPr>
          <w:rFonts w:ascii="Arial" w:hAnsi="Arial" w:cs="Arial"/>
          <w:b/>
          <w:sz w:val="24"/>
          <w:szCs w:val="24"/>
        </w:rPr>
        <w:t>Periodo 3</w:t>
      </w:r>
    </w:p>
    <w:p w:rsidR="00D40317" w:rsidRPr="003A08BD" w:rsidRDefault="00D40317" w:rsidP="00D40317">
      <w:pPr>
        <w:spacing w:after="0" w:line="240" w:lineRule="auto"/>
        <w:rPr>
          <w:rFonts w:ascii="Arial" w:hAnsi="Arial" w:cs="Arial"/>
          <w:sz w:val="24"/>
          <w:szCs w:val="24"/>
        </w:rPr>
      </w:pPr>
    </w:p>
    <w:tbl>
      <w:tblPr>
        <w:tblStyle w:val="Tablaconcuadrcula"/>
        <w:tblW w:w="0" w:type="auto"/>
        <w:tblLook w:val="04A0"/>
      </w:tblPr>
      <w:tblGrid>
        <w:gridCol w:w="3294"/>
        <w:gridCol w:w="3218"/>
        <w:gridCol w:w="3401"/>
        <w:gridCol w:w="3309"/>
      </w:tblGrid>
      <w:tr w:rsidR="00D40317" w:rsidRPr="003A08BD" w:rsidTr="00013EED">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lastRenderedPageBreak/>
              <w:t>Contenidos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Conceptuales que</w:t>
            </w: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Procedimentales como</w:t>
            </w: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Actitudinales para que</w:t>
            </w:r>
          </w:p>
        </w:tc>
      </w:tr>
      <w:tr w:rsidR="00D40317" w:rsidRPr="003A08BD" w:rsidTr="00013EED">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Valores y fundamentos de la doctrina social de la Iglesia</w:t>
            </w:r>
          </w:p>
          <w:p w:rsidR="00D40317" w:rsidRPr="003A08BD" w:rsidRDefault="00D40317" w:rsidP="00013EED">
            <w:pPr>
              <w:rPr>
                <w:rFonts w:ascii="Arial" w:hAnsi="Arial" w:cs="Arial"/>
                <w:sz w:val="24"/>
                <w:szCs w:val="24"/>
              </w:rPr>
            </w:pPr>
            <w:r w:rsidRPr="003A08BD">
              <w:rPr>
                <w:rFonts w:ascii="Arial" w:hAnsi="Arial" w:cs="Arial"/>
                <w:sz w:val="24"/>
                <w:szCs w:val="24"/>
              </w:rPr>
              <w:t>Estándares:5-9-11-12</w:t>
            </w:r>
          </w:p>
          <w:p w:rsidR="00D40317" w:rsidRPr="003A08BD" w:rsidRDefault="00D40317" w:rsidP="00013EED">
            <w:pPr>
              <w:rPr>
                <w:rFonts w:ascii="Arial" w:hAnsi="Arial" w:cs="Arial"/>
                <w:sz w:val="24"/>
                <w:szCs w:val="24"/>
              </w:rPr>
            </w:pPr>
            <w:r w:rsidRPr="003A08BD">
              <w:rPr>
                <w:rFonts w:ascii="Arial" w:hAnsi="Arial" w:cs="Arial"/>
                <w:sz w:val="24"/>
                <w:szCs w:val="24"/>
              </w:rPr>
              <w:t>Competencias: A-G</w:t>
            </w: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Describe el contenido de las encíclicas sociales.</w:t>
            </w:r>
          </w:p>
          <w:p w:rsidR="00D40317" w:rsidRPr="003A08BD" w:rsidRDefault="00D40317" w:rsidP="00013EED">
            <w:pPr>
              <w:rPr>
                <w:rFonts w:ascii="Arial" w:hAnsi="Arial" w:cs="Arial"/>
                <w:sz w:val="24"/>
                <w:szCs w:val="24"/>
              </w:rPr>
            </w:pP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Presenta síntesis de trabajos grupales, tareas y talleres en las fechas indicadas.</w:t>
            </w:r>
          </w:p>
          <w:p w:rsidR="00D40317" w:rsidRPr="003A08BD" w:rsidRDefault="00D40317" w:rsidP="00013EED">
            <w:pPr>
              <w:rPr>
                <w:rFonts w:ascii="Arial" w:hAnsi="Arial" w:cs="Arial"/>
                <w:sz w:val="24"/>
                <w:szCs w:val="24"/>
              </w:rPr>
            </w:pPr>
          </w:p>
        </w:tc>
        <w:tc>
          <w:tcPr>
            <w:tcW w:w="5280" w:type="dxa"/>
          </w:tcPr>
          <w:p w:rsidR="00D40317" w:rsidRPr="003A08BD" w:rsidRDefault="00D40317" w:rsidP="00013EED">
            <w:pPr>
              <w:rPr>
                <w:rFonts w:ascii="Arial" w:hAnsi="Arial" w:cs="Arial"/>
                <w:sz w:val="24"/>
                <w:szCs w:val="24"/>
              </w:rPr>
            </w:pPr>
            <w:r w:rsidRPr="003A08BD">
              <w:rPr>
                <w:rFonts w:ascii="Arial" w:hAnsi="Arial" w:cs="Arial"/>
                <w:sz w:val="24"/>
                <w:szCs w:val="24"/>
              </w:rPr>
              <w:t>Toma posición crítica frente a situaciones sociales de injusticia y deshonestidad.</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Participa de las diferentes actividades de clase.</w:t>
            </w:r>
          </w:p>
          <w:p w:rsidR="00D40317" w:rsidRPr="003A08BD" w:rsidRDefault="00D40317" w:rsidP="00013EED">
            <w:pPr>
              <w:rPr>
                <w:rFonts w:ascii="Arial" w:hAnsi="Arial" w:cs="Arial"/>
                <w:sz w:val="24"/>
                <w:szCs w:val="24"/>
              </w:rPr>
            </w:pPr>
          </w:p>
        </w:tc>
      </w:tr>
    </w:tbl>
    <w:p w:rsidR="00D40317" w:rsidRPr="003A08BD" w:rsidRDefault="00D40317" w:rsidP="00D40317">
      <w:pPr>
        <w:spacing w:after="0" w:line="240" w:lineRule="auto"/>
        <w:rPr>
          <w:rFonts w:ascii="Arial" w:hAnsi="Arial" w:cs="Arial"/>
          <w:sz w:val="24"/>
          <w:szCs w:val="24"/>
        </w:rPr>
      </w:pPr>
    </w:p>
    <w:p w:rsidR="00D40317" w:rsidRPr="003A08BD" w:rsidRDefault="00D40317" w:rsidP="00D40317">
      <w:pPr>
        <w:spacing w:after="0" w:line="240" w:lineRule="auto"/>
        <w:rPr>
          <w:rFonts w:ascii="Arial" w:hAnsi="Arial" w:cs="Arial"/>
          <w:b/>
          <w:sz w:val="24"/>
          <w:szCs w:val="24"/>
        </w:rPr>
      </w:pPr>
      <w:r w:rsidRPr="003A08BD">
        <w:rPr>
          <w:rFonts w:ascii="Arial" w:hAnsi="Arial" w:cs="Arial"/>
          <w:b/>
          <w:sz w:val="24"/>
          <w:szCs w:val="24"/>
        </w:rPr>
        <w:t>Periodo 4</w:t>
      </w:r>
    </w:p>
    <w:p w:rsidR="00D40317" w:rsidRPr="003A08BD" w:rsidRDefault="00D40317" w:rsidP="00D40317">
      <w:pPr>
        <w:spacing w:after="0" w:line="240" w:lineRule="auto"/>
        <w:rPr>
          <w:rFonts w:ascii="Arial" w:hAnsi="Arial" w:cs="Arial"/>
          <w:sz w:val="24"/>
          <w:szCs w:val="24"/>
        </w:rPr>
      </w:pPr>
    </w:p>
    <w:tbl>
      <w:tblPr>
        <w:tblStyle w:val="Tablaconcuadrcula"/>
        <w:tblW w:w="0" w:type="auto"/>
        <w:tblLook w:val="04A0"/>
      </w:tblPr>
      <w:tblGrid>
        <w:gridCol w:w="3421"/>
        <w:gridCol w:w="3149"/>
        <w:gridCol w:w="3338"/>
        <w:gridCol w:w="3314"/>
      </w:tblGrid>
      <w:tr w:rsidR="00D40317" w:rsidRPr="003A08BD" w:rsidTr="00013EED">
        <w:tc>
          <w:tcPr>
            <w:tcW w:w="5353" w:type="dxa"/>
          </w:tcPr>
          <w:p w:rsidR="00D40317" w:rsidRPr="003A08BD" w:rsidRDefault="00D40317" w:rsidP="00013EED">
            <w:pPr>
              <w:rPr>
                <w:rFonts w:ascii="Arial" w:hAnsi="Arial" w:cs="Arial"/>
                <w:sz w:val="24"/>
                <w:szCs w:val="24"/>
              </w:rPr>
            </w:pPr>
            <w:r w:rsidRPr="003A08BD">
              <w:rPr>
                <w:rFonts w:ascii="Arial" w:hAnsi="Arial" w:cs="Arial"/>
                <w:sz w:val="24"/>
                <w:szCs w:val="24"/>
              </w:rPr>
              <w:t>Contenidos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tc>
        <w:tc>
          <w:tcPr>
            <w:tcW w:w="5245" w:type="dxa"/>
          </w:tcPr>
          <w:p w:rsidR="00D40317" w:rsidRPr="003A08BD" w:rsidRDefault="00D40317" w:rsidP="00013EED">
            <w:pPr>
              <w:rPr>
                <w:rFonts w:ascii="Arial" w:hAnsi="Arial" w:cs="Arial"/>
                <w:sz w:val="24"/>
                <w:szCs w:val="24"/>
              </w:rPr>
            </w:pPr>
            <w:r w:rsidRPr="003A08BD">
              <w:rPr>
                <w:rFonts w:ascii="Arial" w:hAnsi="Arial" w:cs="Arial"/>
                <w:sz w:val="24"/>
                <w:szCs w:val="24"/>
              </w:rPr>
              <w:t>Conceptuales que</w:t>
            </w:r>
          </w:p>
        </w:tc>
        <w:tc>
          <w:tcPr>
            <w:tcW w:w="5245" w:type="dxa"/>
          </w:tcPr>
          <w:p w:rsidR="00D40317" w:rsidRPr="003A08BD" w:rsidRDefault="00D40317" w:rsidP="00013EED">
            <w:pPr>
              <w:rPr>
                <w:rFonts w:ascii="Arial" w:hAnsi="Arial" w:cs="Arial"/>
                <w:sz w:val="24"/>
                <w:szCs w:val="24"/>
              </w:rPr>
            </w:pPr>
            <w:r w:rsidRPr="003A08BD">
              <w:rPr>
                <w:rFonts w:ascii="Arial" w:hAnsi="Arial" w:cs="Arial"/>
                <w:sz w:val="24"/>
                <w:szCs w:val="24"/>
              </w:rPr>
              <w:t>Procedimentales como</w:t>
            </w:r>
          </w:p>
        </w:tc>
        <w:tc>
          <w:tcPr>
            <w:tcW w:w="5244" w:type="dxa"/>
          </w:tcPr>
          <w:p w:rsidR="00D40317" w:rsidRPr="003A08BD" w:rsidRDefault="00D40317" w:rsidP="00013EED">
            <w:pPr>
              <w:rPr>
                <w:rFonts w:ascii="Arial" w:hAnsi="Arial" w:cs="Arial"/>
                <w:sz w:val="24"/>
                <w:szCs w:val="24"/>
              </w:rPr>
            </w:pPr>
            <w:r w:rsidRPr="003A08BD">
              <w:rPr>
                <w:rFonts w:ascii="Arial" w:hAnsi="Arial" w:cs="Arial"/>
                <w:sz w:val="24"/>
                <w:szCs w:val="24"/>
              </w:rPr>
              <w:t>Actitudinales para que</w:t>
            </w:r>
          </w:p>
        </w:tc>
      </w:tr>
      <w:tr w:rsidR="00D40317" w:rsidRPr="003A08BD" w:rsidTr="00013EED">
        <w:tc>
          <w:tcPr>
            <w:tcW w:w="5353" w:type="dxa"/>
          </w:tcPr>
          <w:p w:rsidR="00D40317" w:rsidRPr="003A08BD" w:rsidRDefault="00D40317" w:rsidP="00013EED">
            <w:pPr>
              <w:rPr>
                <w:rFonts w:ascii="Arial" w:hAnsi="Arial" w:cs="Arial"/>
                <w:sz w:val="24"/>
                <w:szCs w:val="24"/>
              </w:rPr>
            </w:pPr>
            <w:r w:rsidRPr="003A08BD">
              <w:rPr>
                <w:rFonts w:ascii="Arial" w:hAnsi="Arial" w:cs="Arial"/>
                <w:sz w:val="24"/>
                <w:szCs w:val="24"/>
              </w:rPr>
              <w:t>Aporte de la iglesia a la construcción de una nueva sociedad.</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Estándares:6-7-9-13</w:t>
            </w:r>
          </w:p>
          <w:p w:rsidR="00D40317" w:rsidRPr="003A08BD" w:rsidRDefault="00D40317" w:rsidP="00013EED">
            <w:pPr>
              <w:rPr>
                <w:rFonts w:ascii="Arial" w:hAnsi="Arial" w:cs="Arial"/>
                <w:sz w:val="24"/>
                <w:szCs w:val="24"/>
              </w:rPr>
            </w:pPr>
            <w:proofErr w:type="spellStart"/>
            <w:r w:rsidRPr="003A08BD">
              <w:rPr>
                <w:rFonts w:ascii="Arial" w:hAnsi="Arial" w:cs="Arial"/>
                <w:sz w:val="24"/>
                <w:szCs w:val="24"/>
              </w:rPr>
              <w:t>Competencias:D</w:t>
            </w:r>
            <w:proofErr w:type="spellEnd"/>
            <w:r w:rsidRPr="003A08BD">
              <w:rPr>
                <w:rFonts w:ascii="Arial" w:hAnsi="Arial" w:cs="Arial"/>
                <w:sz w:val="24"/>
                <w:szCs w:val="24"/>
              </w:rPr>
              <w:t>-F</w:t>
            </w:r>
          </w:p>
        </w:tc>
        <w:tc>
          <w:tcPr>
            <w:tcW w:w="5245" w:type="dxa"/>
          </w:tcPr>
          <w:p w:rsidR="00D40317" w:rsidRPr="003A08BD" w:rsidRDefault="00D40317" w:rsidP="00013EED">
            <w:pPr>
              <w:rPr>
                <w:rFonts w:ascii="Arial" w:hAnsi="Arial" w:cs="Arial"/>
                <w:sz w:val="24"/>
                <w:szCs w:val="24"/>
              </w:rPr>
            </w:pPr>
            <w:r w:rsidRPr="003A08BD">
              <w:rPr>
                <w:rFonts w:ascii="Arial" w:hAnsi="Arial" w:cs="Arial"/>
                <w:sz w:val="24"/>
                <w:szCs w:val="24"/>
              </w:rPr>
              <w:t>Misión de la iglesia en un mundo cambiante.</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Un mundo posible en la civilización del amor</w:t>
            </w:r>
          </w:p>
          <w:p w:rsidR="00D40317" w:rsidRPr="003A08BD" w:rsidRDefault="00D40317" w:rsidP="00013EED">
            <w:pPr>
              <w:rPr>
                <w:rFonts w:ascii="Arial" w:hAnsi="Arial" w:cs="Arial"/>
                <w:sz w:val="24"/>
                <w:szCs w:val="24"/>
              </w:rPr>
            </w:pPr>
          </w:p>
        </w:tc>
        <w:tc>
          <w:tcPr>
            <w:tcW w:w="5245" w:type="dxa"/>
          </w:tcPr>
          <w:p w:rsidR="00D40317" w:rsidRPr="003A08BD" w:rsidRDefault="00D40317" w:rsidP="00013EED">
            <w:pPr>
              <w:rPr>
                <w:rFonts w:ascii="Arial" w:hAnsi="Arial" w:cs="Arial"/>
                <w:sz w:val="24"/>
                <w:szCs w:val="24"/>
              </w:rPr>
            </w:pPr>
            <w:r w:rsidRPr="003A08BD">
              <w:rPr>
                <w:rFonts w:ascii="Arial" w:hAnsi="Arial" w:cs="Arial"/>
                <w:sz w:val="24"/>
                <w:szCs w:val="24"/>
              </w:rPr>
              <w:t>Presenta un trabajo escrito con los principios de la doctrina de la iglesia  y la implicaciones de estos un la vivencia de su fe</w:t>
            </w:r>
          </w:p>
        </w:tc>
        <w:tc>
          <w:tcPr>
            <w:tcW w:w="5244" w:type="dxa"/>
          </w:tcPr>
          <w:p w:rsidR="00D40317" w:rsidRPr="003A08BD" w:rsidRDefault="00D40317" w:rsidP="00013EED">
            <w:pPr>
              <w:rPr>
                <w:rFonts w:ascii="Arial" w:hAnsi="Arial" w:cs="Arial"/>
                <w:sz w:val="24"/>
                <w:szCs w:val="24"/>
              </w:rPr>
            </w:pPr>
            <w:r w:rsidRPr="003A08BD">
              <w:rPr>
                <w:rFonts w:ascii="Arial" w:hAnsi="Arial" w:cs="Arial"/>
                <w:sz w:val="24"/>
                <w:szCs w:val="24"/>
              </w:rPr>
              <w:t>Muestra compromiso con acciones transformadoras de la sociedad a la luz de las enseñanzas de la iglesia.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Tiene claridad sobre la misión del joven en la construcción de una nueva sociedad con base en la respuesta de amor dada por Jesús.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 xml:space="preserve">Muestra interés  y dedicación en el trabajo propuesto para cada una de las  clases </w:t>
            </w:r>
          </w:p>
          <w:p w:rsidR="00D40317" w:rsidRPr="003A08BD" w:rsidRDefault="00D40317" w:rsidP="00013EED">
            <w:pPr>
              <w:rPr>
                <w:rFonts w:ascii="Arial" w:hAnsi="Arial" w:cs="Arial"/>
                <w:sz w:val="24"/>
                <w:szCs w:val="24"/>
              </w:rPr>
            </w:pPr>
          </w:p>
        </w:tc>
      </w:tr>
    </w:tbl>
    <w:p w:rsidR="00D40317" w:rsidRPr="003A08BD" w:rsidRDefault="00D40317" w:rsidP="00D40317">
      <w:pPr>
        <w:spacing w:after="0" w:line="240" w:lineRule="auto"/>
        <w:jc w:val="both"/>
        <w:rPr>
          <w:rFonts w:ascii="Arial" w:eastAsia="Arial Unicode MS" w:hAnsi="Arial" w:cs="Arial"/>
          <w:b/>
          <w:sz w:val="24"/>
          <w:szCs w:val="24"/>
          <w:lang w:val="es-ES" w:eastAsia="es-ES"/>
        </w:rPr>
      </w:pPr>
    </w:p>
    <w:p w:rsidR="00D40317" w:rsidRPr="003A08BD" w:rsidRDefault="00D40317" w:rsidP="00D40317">
      <w:pPr>
        <w:spacing w:after="0" w:line="240" w:lineRule="auto"/>
        <w:jc w:val="both"/>
        <w:rPr>
          <w:rFonts w:ascii="Arial" w:eastAsia="Arial Unicode MS" w:hAnsi="Arial" w:cs="Arial"/>
          <w:b/>
          <w:sz w:val="24"/>
          <w:szCs w:val="24"/>
          <w:lang w:val="es-ES" w:eastAsia="es-ES"/>
        </w:rPr>
      </w:pPr>
    </w:p>
    <w:p w:rsidR="00D40317" w:rsidRPr="003A08BD" w:rsidRDefault="00D40317" w:rsidP="00D40317">
      <w:pPr>
        <w:spacing w:after="0" w:line="240" w:lineRule="auto"/>
        <w:jc w:val="both"/>
        <w:rPr>
          <w:rFonts w:ascii="Arial" w:eastAsia="Arial Unicode MS" w:hAnsi="Arial" w:cs="Arial"/>
          <w:b/>
          <w:sz w:val="24"/>
          <w:szCs w:val="24"/>
          <w:lang w:val="es-ES" w:eastAsia="es-ES"/>
        </w:rPr>
      </w:pPr>
    </w:p>
    <w:p w:rsidR="00D40317" w:rsidRPr="003A08BD" w:rsidRDefault="00D40317" w:rsidP="00D40317">
      <w:pPr>
        <w:spacing w:after="0" w:line="240" w:lineRule="auto"/>
        <w:jc w:val="both"/>
        <w:rPr>
          <w:rFonts w:ascii="Arial" w:eastAsia="Arial Unicode MS" w:hAnsi="Arial" w:cs="Arial"/>
          <w:b/>
          <w:sz w:val="24"/>
          <w:szCs w:val="24"/>
          <w:lang w:val="es-ES" w:eastAsia="es-ES"/>
        </w:rPr>
      </w:pPr>
    </w:p>
    <w:tbl>
      <w:tblPr>
        <w:tblStyle w:val="Tablaconcuadrcula"/>
        <w:tblW w:w="4974" w:type="pct"/>
        <w:tblLayout w:type="fixed"/>
        <w:tblLook w:val="04A0"/>
      </w:tblPr>
      <w:tblGrid>
        <w:gridCol w:w="1667"/>
        <w:gridCol w:w="2339"/>
        <w:gridCol w:w="2907"/>
        <w:gridCol w:w="2836"/>
        <w:gridCol w:w="3404"/>
      </w:tblGrid>
      <w:tr w:rsidR="00D40317" w:rsidRPr="003A08BD" w:rsidTr="00013EED">
        <w:tc>
          <w:tcPr>
            <w:tcW w:w="634" w:type="pct"/>
            <w:tcBorders>
              <w:right w:val="single" w:sz="4" w:space="0" w:color="auto"/>
            </w:tcBorders>
          </w:tcPr>
          <w:p w:rsidR="00D40317" w:rsidRPr="003A08BD" w:rsidRDefault="00D40317" w:rsidP="00013EED">
            <w:pPr>
              <w:rPr>
                <w:rFonts w:ascii="Arial" w:hAnsi="Arial" w:cs="Arial"/>
                <w:sz w:val="24"/>
                <w:szCs w:val="24"/>
              </w:rPr>
            </w:pPr>
            <w:r w:rsidRPr="003A08BD">
              <w:rPr>
                <w:rFonts w:ascii="Arial" w:hAnsi="Arial" w:cs="Arial"/>
                <w:sz w:val="24"/>
                <w:szCs w:val="24"/>
              </w:rPr>
              <w:t>INDICADORES DE DESEMPLEÑO</w:t>
            </w:r>
          </w:p>
        </w:tc>
        <w:tc>
          <w:tcPr>
            <w:tcW w:w="889" w:type="pct"/>
            <w:tcBorders>
              <w:right w:val="single" w:sz="4" w:space="0" w:color="auto"/>
            </w:tcBorders>
          </w:tcPr>
          <w:p w:rsidR="00D40317" w:rsidRPr="003A08BD" w:rsidRDefault="00D40317" w:rsidP="00013EED">
            <w:pPr>
              <w:rPr>
                <w:rFonts w:ascii="Arial" w:hAnsi="Arial" w:cs="Arial"/>
                <w:sz w:val="24"/>
                <w:szCs w:val="24"/>
              </w:rPr>
            </w:pPr>
            <w:r w:rsidRPr="003A08BD">
              <w:rPr>
                <w:rFonts w:ascii="Arial" w:hAnsi="Arial" w:cs="Arial"/>
                <w:sz w:val="24"/>
                <w:szCs w:val="24"/>
              </w:rPr>
              <w:t>Periodo1</w:t>
            </w:r>
          </w:p>
        </w:tc>
        <w:tc>
          <w:tcPr>
            <w:tcW w:w="1105" w:type="pct"/>
            <w:tcBorders>
              <w:left w:val="single" w:sz="4" w:space="0" w:color="auto"/>
              <w:right w:val="single" w:sz="4" w:space="0" w:color="auto"/>
            </w:tcBorders>
          </w:tcPr>
          <w:p w:rsidR="00D40317" w:rsidRPr="003A08BD" w:rsidRDefault="00D40317" w:rsidP="00013EED">
            <w:pPr>
              <w:rPr>
                <w:rFonts w:ascii="Arial" w:hAnsi="Arial" w:cs="Arial"/>
                <w:sz w:val="24"/>
                <w:szCs w:val="24"/>
              </w:rPr>
            </w:pPr>
            <w:r w:rsidRPr="003A08BD">
              <w:rPr>
                <w:rFonts w:ascii="Arial" w:hAnsi="Arial" w:cs="Arial"/>
                <w:sz w:val="24"/>
                <w:szCs w:val="24"/>
              </w:rPr>
              <w:t>Periodo 2</w:t>
            </w:r>
          </w:p>
        </w:tc>
        <w:tc>
          <w:tcPr>
            <w:tcW w:w="1078" w:type="pct"/>
            <w:tcBorders>
              <w:left w:val="single" w:sz="4" w:space="0" w:color="auto"/>
            </w:tcBorders>
          </w:tcPr>
          <w:p w:rsidR="00D40317" w:rsidRPr="003A08BD" w:rsidRDefault="00D40317" w:rsidP="00013EED">
            <w:pPr>
              <w:rPr>
                <w:rFonts w:ascii="Arial" w:hAnsi="Arial" w:cs="Arial"/>
                <w:sz w:val="24"/>
                <w:szCs w:val="24"/>
              </w:rPr>
            </w:pPr>
            <w:r w:rsidRPr="003A08BD">
              <w:rPr>
                <w:rFonts w:ascii="Arial" w:hAnsi="Arial" w:cs="Arial"/>
                <w:sz w:val="24"/>
                <w:szCs w:val="24"/>
              </w:rPr>
              <w:t>Periodo 3</w:t>
            </w:r>
          </w:p>
        </w:tc>
        <w:tc>
          <w:tcPr>
            <w:tcW w:w="1294" w:type="pct"/>
            <w:tcBorders>
              <w:left w:val="single" w:sz="4" w:space="0" w:color="auto"/>
            </w:tcBorders>
          </w:tcPr>
          <w:p w:rsidR="00D40317" w:rsidRPr="003A08BD" w:rsidRDefault="00D40317" w:rsidP="00013EED">
            <w:pPr>
              <w:rPr>
                <w:rFonts w:ascii="Arial" w:hAnsi="Arial" w:cs="Arial"/>
                <w:sz w:val="24"/>
                <w:szCs w:val="24"/>
              </w:rPr>
            </w:pPr>
            <w:r w:rsidRPr="003A08BD">
              <w:rPr>
                <w:rFonts w:ascii="Arial" w:hAnsi="Arial" w:cs="Arial"/>
                <w:sz w:val="24"/>
                <w:szCs w:val="24"/>
              </w:rPr>
              <w:t>Periodo 4</w:t>
            </w:r>
          </w:p>
        </w:tc>
      </w:tr>
      <w:tr w:rsidR="00D40317" w:rsidRPr="003A08BD" w:rsidTr="00013EED">
        <w:tc>
          <w:tcPr>
            <w:tcW w:w="634" w:type="pct"/>
            <w:tcBorders>
              <w:right w:val="single" w:sz="4" w:space="0" w:color="auto"/>
            </w:tcBorders>
          </w:tcPr>
          <w:p w:rsidR="00D40317" w:rsidRPr="003A08BD" w:rsidRDefault="00D40317" w:rsidP="00013EED">
            <w:pPr>
              <w:rPr>
                <w:rFonts w:ascii="Arial" w:hAnsi="Arial" w:cs="Arial"/>
                <w:sz w:val="24"/>
                <w:szCs w:val="24"/>
              </w:rPr>
            </w:pPr>
            <w:r w:rsidRPr="003A08BD">
              <w:rPr>
                <w:rFonts w:ascii="Arial" w:hAnsi="Arial" w:cs="Arial"/>
                <w:sz w:val="24"/>
                <w:szCs w:val="24"/>
              </w:rPr>
              <w:t>Grado  Décimo</w:t>
            </w:r>
          </w:p>
        </w:tc>
        <w:tc>
          <w:tcPr>
            <w:tcW w:w="889" w:type="pct"/>
            <w:tcBorders>
              <w:right w:val="single" w:sz="4" w:space="0" w:color="auto"/>
            </w:tcBorders>
          </w:tcPr>
          <w:p w:rsidR="00D40317" w:rsidRPr="003A08BD" w:rsidRDefault="00D40317" w:rsidP="00013EED">
            <w:pPr>
              <w:jc w:val="both"/>
              <w:rPr>
                <w:rFonts w:ascii="Arial" w:hAnsi="Arial" w:cs="Arial"/>
                <w:sz w:val="24"/>
                <w:szCs w:val="24"/>
              </w:rPr>
            </w:pPr>
            <w:r w:rsidRPr="003A08BD">
              <w:rPr>
                <w:rFonts w:ascii="Arial" w:hAnsi="Arial" w:cs="Arial"/>
                <w:sz w:val="24"/>
                <w:szCs w:val="24"/>
              </w:rPr>
              <w:t>Superior: Siempre Comprende  el aporte  de la religión a la búsqueda del sentido de la vida.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Alto: Casi siempre   Comprende  el aporte  de la religión a la búsqueda del sentido de la vida.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Básico: Algunas veces Comprende  el aporte  de la religión a la búsqueda del sentido de la vida.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Bajo: Casi nunca  Comprende  el aporte  de la religión a la búsqueda del sentido de la vida.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tc>
        <w:tc>
          <w:tcPr>
            <w:tcW w:w="1105" w:type="pct"/>
            <w:tcBorders>
              <w:left w:val="single" w:sz="4" w:space="0" w:color="auto"/>
              <w:right w:val="single" w:sz="4" w:space="0" w:color="auto"/>
            </w:tcBorders>
          </w:tcPr>
          <w:p w:rsidR="00D40317" w:rsidRPr="003A08BD" w:rsidRDefault="00D40317" w:rsidP="00013EED">
            <w:pPr>
              <w:rPr>
                <w:rFonts w:ascii="Arial" w:hAnsi="Arial" w:cs="Arial"/>
                <w:sz w:val="24"/>
                <w:szCs w:val="24"/>
              </w:rPr>
            </w:pPr>
            <w:r w:rsidRPr="003A08BD">
              <w:rPr>
                <w:rFonts w:ascii="Arial" w:hAnsi="Arial" w:cs="Arial"/>
                <w:sz w:val="24"/>
                <w:szCs w:val="24"/>
              </w:rPr>
              <w:lastRenderedPageBreak/>
              <w:t>.Superior: Siempre Comprende el valor que tiene la vida en el plan de salvación de Dios.</w:t>
            </w:r>
          </w:p>
          <w:p w:rsidR="00D40317" w:rsidRPr="003A08BD" w:rsidRDefault="00D40317" w:rsidP="00013EED">
            <w:pPr>
              <w:rPr>
                <w:rFonts w:ascii="Arial" w:hAnsi="Arial" w:cs="Arial"/>
                <w:sz w:val="24"/>
                <w:szCs w:val="24"/>
              </w:rPr>
            </w:pPr>
            <w:r w:rsidRPr="003A08BD">
              <w:rPr>
                <w:rFonts w:ascii="Arial" w:hAnsi="Arial" w:cs="Arial"/>
                <w:sz w:val="24"/>
                <w:szCs w:val="24"/>
              </w:rPr>
              <w:t xml:space="preserve"> </w:t>
            </w:r>
          </w:p>
          <w:p w:rsidR="00D40317" w:rsidRPr="003A08BD" w:rsidRDefault="00D40317" w:rsidP="00013EED">
            <w:pPr>
              <w:rPr>
                <w:rFonts w:ascii="Arial" w:hAnsi="Arial" w:cs="Arial"/>
                <w:sz w:val="24"/>
                <w:szCs w:val="24"/>
              </w:rPr>
            </w:pPr>
            <w:r w:rsidRPr="003A08BD">
              <w:rPr>
                <w:rFonts w:ascii="Arial" w:hAnsi="Arial" w:cs="Arial"/>
                <w:sz w:val="24"/>
                <w:szCs w:val="24"/>
              </w:rPr>
              <w:t>Alto: Casi siempre Comprende el valor que tiene la vida en el plan de salvación de Dios.</w:t>
            </w:r>
          </w:p>
          <w:p w:rsidR="00D40317" w:rsidRPr="003A08BD" w:rsidRDefault="00D40317" w:rsidP="00013EED">
            <w:pPr>
              <w:rPr>
                <w:rFonts w:ascii="Arial" w:hAnsi="Arial" w:cs="Arial"/>
                <w:sz w:val="24"/>
                <w:szCs w:val="24"/>
              </w:rPr>
            </w:pPr>
            <w:r w:rsidRPr="003A08BD">
              <w:rPr>
                <w:rFonts w:ascii="Arial" w:hAnsi="Arial" w:cs="Arial"/>
                <w:sz w:val="24"/>
                <w:szCs w:val="24"/>
              </w:rPr>
              <w:t xml:space="preserve"> </w:t>
            </w:r>
          </w:p>
          <w:p w:rsidR="00D40317" w:rsidRPr="003A08BD" w:rsidRDefault="00D40317" w:rsidP="00013EED">
            <w:pPr>
              <w:rPr>
                <w:rFonts w:ascii="Arial" w:hAnsi="Arial" w:cs="Arial"/>
                <w:sz w:val="24"/>
                <w:szCs w:val="24"/>
              </w:rPr>
            </w:pPr>
            <w:r w:rsidRPr="003A08BD">
              <w:rPr>
                <w:rFonts w:ascii="Arial" w:hAnsi="Arial" w:cs="Arial"/>
                <w:sz w:val="24"/>
                <w:szCs w:val="24"/>
              </w:rPr>
              <w:t xml:space="preserve">Básico: Algunas veces Comprende el valor que tiene la vida en el plan </w:t>
            </w:r>
            <w:r w:rsidRPr="003A08BD">
              <w:rPr>
                <w:rFonts w:ascii="Arial" w:hAnsi="Arial" w:cs="Arial"/>
                <w:sz w:val="24"/>
                <w:szCs w:val="24"/>
              </w:rPr>
              <w:lastRenderedPageBreak/>
              <w:t>de salvación de Dios.</w:t>
            </w:r>
          </w:p>
          <w:p w:rsidR="00D40317" w:rsidRPr="003A08BD" w:rsidRDefault="00D40317" w:rsidP="00013EED">
            <w:pPr>
              <w:rPr>
                <w:rFonts w:ascii="Arial" w:hAnsi="Arial" w:cs="Arial"/>
                <w:sz w:val="24"/>
                <w:szCs w:val="24"/>
              </w:rPr>
            </w:pPr>
            <w:r w:rsidRPr="003A08BD">
              <w:rPr>
                <w:rFonts w:ascii="Arial" w:hAnsi="Arial" w:cs="Arial"/>
                <w:sz w:val="24"/>
                <w:szCs w:val="24"/>
              </w:rPr>
              <w:t xml:space="preserve"> </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Bajo: Casi nunca Comprende el valor que tiene la vida en el plan de salvación de Dios.</w:t>
            </w:r>
          </w:p>
          <w:p w:rsidR="00D40317" w:rsidRPr="003A08BD" w:rsidRDefault="00D40317" w:rsidP="00013EED">
            <w:pPr>
              <w:rPr>
                <w:rFonts w:ascii="Arial" w:hAnsi="Arial" w:cs="Arial"/>
                <w:sz w:val="24"/>
                <w:szCs w:val="24"/>
              </w:rPr>
            </w:pPr>
            <w:r w:rsidRPr="003A08BD">
              <w:rPr>
                <w:rFonts w:ascii="Arial" w:hAnsi="Arial" w:cs="Arial"/>
                <w:sz w:val="24"/>
                <w:szCs w:val="24"/>
              </w:rPr>
              <w:t xml:space="preserve"> </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Superior: Siempre Integra a su vida los valores y rasgos de grandes líderes que se han destacado en la historia de la salvación</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Alto: Casi siempre Integra a su vida los valores y rasgos de grandes líderes que se han destacado en la historia de la salvación</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 xml:space="preserve">Básico: Algunas veces Integra a su vida los valores y rasgos de grandes líderes que se han destacado en la </w:t>
            </w:r>
            <w:r w:rsidRPr="003A08BD">
              <w:rPr>
                <w:rFonts w:ascii="Arial" w:hAnsi="Arial" w:cs="Arial"/>
                <w:sz w:val="24"/>
                <w:szCs w:val="24"/>
              </w:rPr>
              <w:lastRenderedPageBreak/>
              <w:t>historia de la salvación</w:t>
            </w:r>
          </w:p>
          <w:p w:rsidR="00D40317" w:rsidRPr="003A08BD" w:rsidRDefault="00D40317" w:rsidP="00013EED">
            <w:pPr>
              <w:rPr>
                <w:rFonts w:ascii="Arial" w:hAnsi="Arial" w:cs="Arial"/>
                <w:sz w:val="24"/>
                <w:szCs w:val="24"/>
              </w:rPr>
            </w:pPr>
            <w:r w:rsidRPr="003A08BD">
              <w:rPr>
                <w:rFonts w:ascii="Arial" w:hAnsi="Arial" w:cs="Arial"/>
                <w:sz w:val="24"/>
                <w:szCs w:val="24"/>
              </w:rPr>
              <w:t>Bajo: casi nunca Integra a su vida los valores y rasgos de grandes líderes que se han destacado en la historia de la salvación</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tc>
        <w:tc>
          <w:tcPr>
            <w:tcW w:w="1078" w:type="pct"/>
            <w:tcBorders>
              <w:left w:val="single" w:sz="4" w:space="0" w:color="auto"/>
            </w:tcBorders>
          </w:tcPr>
          <w:p w:rsidR="00D40317" w:rsidRPr="003A08BD" w:rsidRDefault="00D40317" w:rsidP="00013EED">
            <w:pPr>
              <w:rPr>
                <w:rFonts w:ascii="Arial" w:hAnsi="Arial" w:cs="Arial"/>
                <w:sz w:val="24"/>
                <w:szCs w:val="24"/>
              </w:rPr>
            </w:pPr>
            <w:r w:rsidRPr="003A08BD">
              <w:rPr>
                <w:rFonts w:ascii="Arial" w:hAnsi="Arial" w:cs="Arial"/>
                <w:sz w:val="24"/>
                <w:szCs w:val="24"/>
              </w:rPr>
              <w:lastRenderedPageBreak/>
              <w:t>Superior: Siempre Descubre el valor de la vida y la dignidad de la persona a la luz del proyecto de vida de Jesús.</w:t>
            </w:r>
          </w:p>
          <w:p w:rsidR="00D40317" w:rsidRPr="003A08BD" w:rsidRDefault="00D40317" w:rsidP="00013EED">
            <w:pPr>
              <w:rPr>
                <w:rFonts w:ascii="Arial" w:hAnsi="Arial" w:cs="Arial"/>
                <w:sz w:val="24"/>
                <w:szCs w:val="24"/>
              </w:rPr>
            </w:pPr>
          </w:p>
          <w:p w:rsidR="00D40317" w:rsidRPr="003A08BD" w:rsidRDefault="00D40317" w:rsidP="00013EED">
            <w:pPr>
              <w:tabs>
                <w:tab w:val="center" w:pos="2165"/>
              </w:tabs>
              <w:rPr>
                <w:rFonts w:ascii="Arial" w:hAnsi="Arial" w:cs="Arial"/>
                <w:sz w:val="24"/>
                <w:szCs w:val="24"/>
              </w:rPr>
            </w:pPr>
            <w:r w:rsidRPr="003A08BD">
              <w:rPr>
                <w:rFonts w:ascii="Arial" w:hAnsi="Arial" w:cs="Arial"/>
                <w:sz w:val="24"/>
                <w:szCs w:val="24"/>
              </w:rPr>
              <w:tab/>
            </w:r>
          </w:p>
          <w:p w:rsidR="00D40317" w:rsidRPr="003A08BD" w:rsidRDefault="00D40317" w:rsidP="00013EED">
            <w:pPr>
              <w:rPr>
                <w:rFonts w:ascii="Arial" w:hAnsi="Arial" w:cs="Arial"/>
                <w:sz w:val="24"/>
                <w:szCs w:val="24"/>
              </w:rPr>
            </w:pPr>
            <w:r w:rsidRPr="003A08BD">
              <w:rPr>
                <w:rFonts w:ascii="Arial" w:hAnsi="Arial" w:cs="Arial"/>
                <w:sz w:val="24"/>
                <w:szCs w:val="24"/>
              </w:rPr>
              <w:t xml:space="preserve">Alto: Casi siempre Descubre el valor de la vida y la dignidad de la persona a la luz del proyecto de vida de </w:t>
            </w:r>
            <w:r w:rsidRPr="003A08BD">
              <w:rPr>
                <w:rFonts w:ascii="Arial" w:hAnsi="Arial" w:cs="Arial"/>
                <w:sz w:val="24"/>
                <w:szCs w:val="24"/>
              </w:rPr>
              <w:lastRenderedPageBreak/>
              <w:t>Jesús.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Básico: Algunas veces Descubre el valor de la vida y la dignidad de la persona a la luz del proyecto de vida de Jesús.</w:t>
            </w:r>
          </w:p>
          <w:p w:rsidR="00D40317" w:rsidRPr="003A08BD" w:rsidRDefault="00D40317" w:rsidP="00013EED">
            <w:pPr>
              <w:rPr>
                <w:rFonts w:ascii="Arial" w:hAnsi="Arial" w:cs="Arial"/>
                <w:sz w:val="24"/>
                <w:szCs w:val="24"/>
              </w:rPr>
            </w:pPr>
          </w:p>
          <w:p w:rsidR="00D40317" w:rsidRPr="003A08BD" w:rsidRDefault="00D40317" w:rsidP="00013EED">
            <w:pPr>
              <w:tabs>
                <w:tab w:val="center" w:pos="2165"/>
              </w:tabs>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Bajo: Casi nunca Descubre el valor de la vida y la dignidad de la persona a la luz del proyecto de vida de Jesús.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Superior: Siempre Se siente partícipe en  la misión de Jesús para transformar el mundo a través de la puesta en práctica del proyecto de vida de Jesús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 xml:space="preserve">Alto: Casi siempre Se siente partícipe en  la misión de Jesús para </w:t>
            </w:r>
            <w:r w:rsidRPr="003A08BD">
              <w:rPr>
                <w:rFonts w:ascii="Arial" w:hAnsi="Arial" w:cs="Arial"/>
                <w:sz w:val="24"/>
                <w:szCs w:val="24"/>
              </w:rPr>
              <w:lastRenderedPageBreak/>
              <w:t>transformar el mundo a través de la puesta en práctica del proyecto de vida de Jesús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Básico: Algunas veces Se siente partícipe en  la misión de Jesús para transformar el mundo a través de la puesta en práctica del proyecto de vida de Jesús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Bajo: Casi nunca Se siente partícipe en  la misión de Jesús para transformar el mundo a través de la puesta en práctica del proyecto de vida de Jesús</w:t>
            </w:r>
          </w:p>
          <w:p w:rsidR="00D40317" w:rsidRPr="003A08BD" w:rsidRDefault="00D40317" w:rsidP="00013EED">
            <w:pPr>
              <w:rPr>
                <w:rFonts w:ascii="Arial" w:hAnsi="Arial" w:cs="Arial"/>
                <w:sz w:val="24"/>
                <w:szCs w:val="24"/>
              </w:rPr>
            </w:pPr>
          </w:p>
        </w:tc>
        <w:tc>
          <w:tcPr>
            <w:tcW w:w="1294" w:type="pct"/>
            <w:tcBorders>
              <w:left w:val="single" w:sz="4" w:space="0" w:color="auto"/>
            </w:tcBorders>
          </w:tcPr>
          <w:p w:rsidR="00D40317" w:rsidRPr="003A08BD" w:rsidRDefault="00D40317" w:rsidP="00013EED">
            <w:pPr>
              <w:rPr>
                <w:rFonts w:ascii="Arial" w:hAnsi="Arial" w:cs="Arial"/>
                <w:sz w:val="24"/>
                <w:szCs w:val="24"/>
              </w:rPr>
            </w:pPr>
            <w:r w:rsidRPr="003A08BD">
              <w:rPr>
                <w:rFonts w:ascii="Arial" w:hAnsi="Arial" w:cs="Arial"/>
                <w:sz w:val="24"/>
                <w:szCs w:val="24"/>
              </w:rPr>
              <w:lastRenderedPageBreak/>
              <w:t>Superior: Siempre Tiene conocimientos sobre la elaboración de proyectos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Alto: Casi siempre Tiene conocimientos sobre la elaboración de proyectos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Básico: Algunas veces Tiene conocimientos sobre la elaboración de proyectos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lastRenderedPageBreak/>
              <w:t>Bajo: Casi nunca Tiene conocimientos sobre la elaboración de proyectos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p w:rsidR="00D40317" w:rsidRPr="003A08BD" w:rsidRDefault="00D40317" w:rsidP="00013EED">
            <w:pPr>
              <w:jc w:val="both"/>
              <w:rPr>
                <w:rFonts w:ascii="Arial" w:hAnsi="Arial" w:cs="Arial"/>
                <w:sz w:val="24"/>
                <w:szCs w:val="24"/>
              </w:rPr>
            </w:pPr>
            <w:r w:rsidRPr="003A08BD">
              <w:rPr>
                <w:rFonts w:ascii="Arial" w:hAnsi="Arial" w:cs="Arial"/>
                <w:sz w:val="24"/>
                <w:szCs w:val="24"/>
              </w:rPr>
              <w:t>Superior: Siempre Aplica en la práctica los pasos a seguir en la elaboración de un proyecto.</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p w:rsidR="00D40317" w:rsidRPr="003A08BD" w:rsidRDefault="00D40317" w:rsidP="00013EED">
            <w:pPr>
              <w:jc w:val="both"/>
              <w:rPr>
                <w:rFonts w:ascii="Arial" w:hAnsi="Arial" w:cs="Arial"/>
                <w:sz w:val="24"/>
                <w:szCs w:val="24"/>
              </w:rPr>
            </w:pPr>
            <w:r w:rsidRPr="003A08BD">
              <w:rPr>
                <w:rFonts w:ascii="Arial" w:hAnsi="Arial" w:cs="Arial"/>
                <w:sz w:val="24"/>
                <w:szCs w:val="24"/>
              </w:rPr>
              <w:t>Alto: Casi siempre Aplica en la práctica los pasos a seguir en la elaboración de un proyecto.</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Básico: Algunas veces Aplica en la práctica los pasos a seguir en la elaboración de un proyecto.</w:t>
            </w:r>
          </w:p>
          <w:p w:rsidR="00D40317" w:rsidRPr="003A08BD" w:rsidRDefault="00D40317" w:rsidP="00013EED">
            <w:pPr>
              <w:rPr>
                <w:rFonts w:ascii="Arial" w:hAnsi="Arial" w:cs="Arial"/>
                <w:sz w:val="24"/>
                <w:szCs w:val="24"/>
              </w:rPr>
            </w:pPr>
          </w:p>
          <w:p w:rsidR="00D40317" w:rsidRPr="003A08BD" w:rsidRDefault="00D40317" w:rsidP="00013EED">
            <w:pPr>
              <w:jc w:val="both"/>
              <w:rPr>
                <w:rFonts w:ascii="Arial" w:hAnsi="Arial" w:cs="Arial"/>
                <w:sz w:val="24"/>
                <w:szCs w:val="24"/>
              </w:rPr>
            </w:pPr>
            <w:r w:rsidRPr="003A08BD">
              <w:rPr>
                <w:rFonts w:ascii="Arial" w:hAnsi="Arial" w:cs="Arial"/>
                <w:sz w:val="24"/>
                <w:szCs w:val="24"/>
              </w:rPr>
              <w:t>Bajo: Casi nunca Aplica en la práctica los pasos a seguir en la elaboración de un proyecto.</w:t>
            </w:r>
          </w:p>
          <w:p w:rsidR="00D40317" w:rsidRPr="003A08BD" w:rsidRDefault="00D40317" w:rsidP="00013EED">
            <w:pPr>
              <w:rPr>
                <w:rFonts w:ascii="Arial" w:hAnsi="Arial" w:cs="Arial"/>
                <w:sz w:val="24"/>
                <w:szCs w:val="24"/>
              </w:rPr>
            </w:pPr>
          </w:p>
        </w:tc>
      </w:tr>
      <w:tr w:rsidR="00D40317" w:rsidRPr="003A08BD" w:rsidTr="00013EED">
        <w:tc>
          <w:tcPr>
            <w:tcW w:w="634" w:type="pct"/>
            <w:tcBorders>
              <w:right w:val="single" w:sz="4" w:space="0" w:color="auto"/>
            </w:tcBorders>
          </w:tcPr>
          <w:p w:rsidR="00D40317" w:rsidRPr="003A08BD" w:rsidRDefault="00D40317" w:rsidP="00013EED">
            <w:pPr>
              <w:rPr>
                <w:rFonts w:ascii="Arial" w:hAnsi="Arial" w:cs="Arial"/>
                <w:sz w:val="24"/>
                <w:szCs w:val="24"/>
              </w:rPr>
            </w:pPr>
            <w:r w:rsidRPr="003A08BD">
              <w:rPr>
                <w:rFonts w:ascii="Arial" w:hAnsi="Arial" w:cs="Arial"/>
                <w:sz w:val="24"/>
                <w:szCs w:val="24"/>
              </w:rPr>
              <w:lastRenderedPageBreak/>
              <w:t>Grado Undécimo</w:t>
            </w:r>
          </w:p>
        </w:tc>
        <w:tc>
          <w:tcPr>
            <w:tcW w:w="889" w:type="pct"/>
            <w:tcBorders>
              <w:right w:val="single" w:sz="4" w:space="0" w:color="auto"/>
            </w:tcBorders>
          </w:tcPr>
          <w:p w:rsidR="00D40317" w:rsidRPr="003A08BD" w:rsidRDefault="00D40317" w:rsidP="00013EED">
            <w:pPr>
              <w:rPr>
                <w:rFonts w:ascii="Arial" w:hAnsi="Arial" w:cs="Arial"/>
                <w:sz w:val="24"/>
                <w:szCs w:val="24"/>
              </w:rPr>
            </w:pPr>
            <w:r w:rsidRPr="003A08BD">
              <w:rPr>
                <w:rFonts w:ascii="Arial" w:hAnsi="Arial" w:cs="Arial"/>
                <w:sz w:val="24"/>
                <w:szCs w:val="24"/>
              </w:rPr>
              <w:t>Superior: Siempre Analiza  la situación social del país a la luz de los principios éticos y morales de la doctrina social de la iglesia.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Alto: Casi siempre Analiza  la situación social del país a la luz de los principios éticos y morales de la doctrina social de la iglesia.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Básico: Algunas veces Analiza  la situación social del país a la luz de los principios éticos y morales de la doctrina social de la iglesia.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Bajo: Casi nunca Analiza  la situación social del país a la luz de los principios éticos y morales de la doctrina social de la iglesia.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tc>
        <w:tc>
          <w:tcPr>
            <w:tcW w:w="1105" w:type="pct"/>
            <w:tcBorders>
              <w:left w:val="single" w:sz="4" w:space="0" w:color="auto"/>
              <w:right w:val="single" w:sz="4" w:space="0" w:color="auto"/>
            </w:tcBorders>
          </w:tcPr>
          <w:p w:rsidR="00D40317" w:rsidRPr="003A08BD" w:rsidRDefault="00D40317" w:rsidP="00013EED">
            <w:pPr>
              <w:jc w:val="both"/>
              <w:rPr>
                <w:rFonts w:ascii="Arial" w:hAnsi="Arial" w:cs="Arial"/>
                <w:sz w:val="24"/>
                <w:szCs w:val="24"/>
              </w:rPr>
            </w:pPr>
            <w:r w:rsidRPr="003A08BD">
              <w:rPr>
                <w:rFonts w:ascii="Arial" w:hAnsi="Arial" w:cs="Arial"/>
                <w:sz w:val="24"/>
                <w:szCs w:val="24"/>
              </w:rPr>
              <w:lastRenderedPageBreak/>
              <w:t>Superior: Siempre Identifica las virtudes y valores contenidos en la  enseñanza social de la iglesia.</w:t>
            </w:r>
          </w:p>
          <w:p w:rsidR="00D40317" w:rsidRPr="003A08BD" w:rsidRDefault="00D40317" w:rsidP="00013EED">
            <w:pPr>
              <w:jc w:val="both"/>
              <w:rPr>
                <w:rFonts w:ascii="Arial" w:hAnsi="Arial" w:cs="Arial"/>
                <w:sz w:val="24"/>
                <w:szCs w:val="24"/>
              </w:rPr>
            </w:pPr>
          </w:p>
          <w:p w:rsidR="00D40317" w:rsidRPr="003A08BD" w:rsidRDefault="00D40317" w:rsidP="00013EED">
            <w:pPr>
              <w:jc w:val="both"/>
              <w:rPr>
                <w:rFonts w:ascii="Arial" w:hAnsi="Arial" w:cs="Arial"/>
                <w:sz w:val="24"/>
                <w:szCs w:val="24"/>
              </w:rPr>
            </w:pPr>
            <w:r w:rsidRPr="003A08BD">
              <w:rPr>
                <w:rFonts w:ascii="Arial" w:hAnsi="Arial" w:cs="Arial"/>
                <w:sz w:val="24"/>
                <w:szCs w:val="24"/>
              </w:rPr>
              <w:t xml:space="preserve">Alto: Casi siempre </w:t>
            </w:r>
            <w:r w:rsidRPr="003A08BD">
              <w:rPr>
                <w:rFonts w:ascii="Arial" w:hAnsi="Arial" w:cs="Arial"/>
                <w:sz w:val="24"/>
                <w:szCs w:val="24"/>
              </w:rPr>
              <w:lastRenderedPageBreak/>
              <w:t>Identifica las virtudes y valores contenidos en la  enseñanza social de la iglesia.</w:t>
            </w:r>
          </w:p>
          <w:p w:rsidR="00D40317" w:rsidRPr="003A08BD" w:rsidRDefault="00D40317" w:rsidP="00013EED">
            <w:pPr>
              <w:jc w:val="both"/>
              <w:rPr>
                <w:rFonts w:ascii="Arial" w:hAnsi="Arial" w:cs="Arial"/>
                <w:sz w:val="24"/>
                <w:szCs w:val="24"/>
              </w:rPr>
            </w:pPr>
          </w:p>
          <w:p w:rsidR="00D40317" w:rsidRPr="003A08BD" w:rsidRDefault="00D40317" w:rsidP="00013EED">
            <w:pPr>
              <w:jc w:val="both"/>
              <w:rPr>
                <w:rFonts w:ascii="Arial" w:hAnsi="Arial" w:cs="Arial"/>
                <w:sz w:val="24"/>
                <w:szCs w:val="24"/>
              </w:rPr>
            </w:pPr>
            <w:r w:rsidRPr="003A08BD">
              <w:rPr>
                <w:rFonts w:ascii="Arial" w:hAnsi="Arial" w:cs="Arial"/>
                <w:sz w:val="24"/>
                <w:szCs w:val="24"/>
              </w:rPr>
              <w:t>Básico: Algunas veces Identifica las virtudes y valores contenidos en la  enseñanza social de la iglesia.</w:t>
            </w:r>
          </w:p>
          <w:p w:rsidR="00D40317" w:rsidRPr="003A08BD" w:rsidRDefault="00D40317" w:rsidP="00013EED">
            <w:pPr>
              <w:jc w:val="both"/>
              <w:rPr>
                <w:rFonts w:ascii="Arial" w:hAnsi="Arial" w:cs="Arial"/>
                <w:sz w:val="24"/>
                <w:szCs w:val="24"/>
              </w:rPr>
            </w:pPr>
          </w:p>
          <w:p w:rsidR="00D40317" w:rsidRPr="003A08BD" w:rsidRDefault="00D40317" w:rsidP="00013EED">
            <w:pPr>
              <w:jc w:val="both"/>
              <w:rPr>
                <w:rFonts w:ascii="Arial" w:hAnsi="Arial" w:cs="Arial"/>
                <w:sz w:val="24"/>
                <w:szCs w:val="24"/>
              </w:rPr>
            </w:pPr>
            <w:r w:rsidRPr="003A08BD">
              <w:rPr>
                <w:rFonts w:ascii="Arial" w:hAnsi="Arial" w:cs="Arial"/>
                <w:sz w:val="24"/>
                <w:szCs w:val="24"/>
              </w:rPr>
              <w:t>Bajo: Casi nunca Identifica las virtudes y valores contenidos en la  enseñanza social de la iglesia.</w:t>
            </w:r>
          </w:p>
          <w:p w:rsidR="00D40317" w:rsidRPr="003A08BD" w:rsidRDefault="00D40317" w:rsidP="00013EED">
            <w:pPr>
              <w:rPr>
                <w:rFonts w:ascii="Arial" w:hAnsi="Arial" w:cs="Arial"/>
                <w:sz w:val="24"/>
                <w:szCs w:val="24"/>
              </w:rPr>
            </w:pPr>
          </w:p>
        </w:tc>
        <w:tc>
          <w:tcPr>
            <w:tcW w:w="1078" w:type="pct"/>
            <w:tcBorders>
              <w:left w:val="single" w:sz="4" w:space="0" w:color="auto"/>
            </w:tcBorders>
          </w:tcPr>
          <w:p w:rsidR="00D40317" w:rsidRPr="003A08BD" w:rsidRDefault="00D40317" w:rsidP="00013EED">
            <w:pPr>
              <w:rPr>
                <w:rFonts w:ascii="Arial" w:hAnsi="Arial" w:cs="Arial"/>
                <w:sz w:val="24"/>
                <w:szCs w:val="24"/>
              </w:rPr>
            </w:pPr>
            <w:r w:rsidRPr="003A08BD">
              <w:rPr>
                <w:rFonts w:ascii="Arial" w:hAnsi="Arial" w:cs="Arial"/>
                <w:sz w:val="24"/>
                <w:szCs w:val="24"/>
              </w:rPr>
              <w:lastRenderedPageBreak/>
              <w:t xml:space="preserve">Superior: Siempre Demuestra compromiso social frente a la situación que vive Colombia a partir del conocimiento de las fuentes  de la doctrina </w:t>
            </w:r>
            <w:r w:rsidRPr="003A08BD">
              <w:rPr>
                <w:rFonts w:ascii="Arial" w:hAnsi="Arial" w:cs="Arial"/>
                <w:sz w:val="24"/>
                <w:szCs w:val="24"/>
              </w:rPr>
              <w:lastRenderedPageBreak/>
              <w:t>social de la iglesia y los valores que ella promueve.</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Alto: Casi siempre Demuestra compromiso social frente a la situación que vive Colombia a partir del conocimiento de las fuentes  de la doctrina social de la iglesia y los valores que ella promueve.</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Básico: Algunas veces Demuestra compromiso social frente a la situación que vive Colombia a partir del conocimiento de las fuentes  de la doctrina social de la iglesia y los valores que ella promueve.</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 xml:space="preserve">Bajo: Casi nunca </w:t>
            </w:r>
            <w:r w:rsidRPr="003A08BD">
              <w:rPr>
                <w:rFonts w:ascii="Arial" w:hAnsi="Arial" w:cs="Arial"/>
                <w:sz w:val="24"/>
                <w:szCs w:val="24"/>
              </w:rPr>
              <w:lastRenderedPageBreak/>
              <w:t>Demuestra compromiso social frente a la situación que vive Colombia a partir del conocimiento de las fuentes  de la doctrina social de la iglesia y los valores que ella promueve.</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Superior: Siempre Relaciona las enseñanzas de Jesús con la práctica y la enseñanza de la iglesia.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Alto: Casi siempre Relaciona las enseñanzas de Jesús con la práctica y la enseñanza de la iglesia.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Básico: Algunas veces Relaciona las enseñanzas de Jesús con la práctica y la enseñanza de la iglesia.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Bajo: Casi nunca Relaciona las enseñanzas de Jesús con la práctica y la enseñanza de la iglesia.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tc>
        <w:tc>
          <w:tcPr>
            <w:tcW w:w="1294" w:type="pct"/>
            <w:tcBorders>
              <w:left w:val="single" w:sz="4" w:space="0" w:color="auto"/>
            </w:tcBorders>
          </w:tcPr>
          <w:p w:rsidR="00D40317" w:rsidRPr="003A08BD" w:rsidRDefault="00D40317" w:rsidP="00013EED">
            <w:pPr>
              <w:rPr>
                <w:rFonts w:ascii="Arial" w:hAnsi="Arial" w:cs="Arial"/>
                <w:sz w:val="24"/>
                <w:szCs w:val="24"/>
              </w:rPr>
            </w:pPr>
            <w:r w:rsidRPr="003A08BD">
              <w:rPr>
                <w:rFonts w:ascii="Arial" w:hAnsi="Arial" w:cs="Arial"/>
                <w:sz w:val="24"/>
                <w:szCs w:val="24"/>
              </w:rPr>
              <w:lastRenderedPageBreak/>
              <w:t>Superior: Siempre Comprende   la misión de la iglesia, sabiendo que debe participar  en la construcción de una nueva sociedad según la propuesta de Jesús.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Alto: Casi siempre Comprende   la misión de la iglesia, sabiendo que debe participar  en la construcción de una nueva sociedad según la propuesta de Jesús.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Básico: Algunas veces Comprende   la misión de la iglesia, sabiendo que debe participar  en la construcción de una nueva sociedad según la propuesta de Jesús.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r w:rsidRPr="003A08BD">
              <w:rPr>
                <w:rFonts w:ascii="Arial" w:hAnsi="Arial" w:cs="Arial"/>
                <w:sz w:val="24"/>
                <w:szCs w:val="24"/>
              </w:rPr>
              <w:t>Bajo: Casi nunca Comprende   la misión de la iglesia, sabiendo que debe participar  en la construcción de una nueva sociedad según la propuesta de Jesús.</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p w:rsidR="00D40317" w:rsidRPr="003A08BD" w:rsidRDefault="00D40317" w:rsidP="00013EED">
            <w:pPr>
              <w:jc w:val="both"/>
              <w:rPr>
                <w:rFonts w:ascii="Arial" w:hAnsi="Arial" w:cs="Arial"/>
                <w:sz w:val="24"/>
                <w:szCs w:val="24"/>
              </w:rPr>
            </w:pPr>
            <w:r w:rsidRPr="003A08BD">
              <w:rPr>
                <w:rFonts w:ascii="Arial" w:hAnsi="Arial" w:cs="Arial"/>
                <w:sz w:val="24"/>
                <w:szCs w:val="24"/>
              </w:rPr>
              <w:t xml:space="preserve">Superior: Siempre Elabora una propuesta evangelizadora desde los principios del Evangelio y de </w:t>
            </w:r>
            <w:r w:rsidRPr="003A08BD">
              <w:rPr>
                <w:rFonts w:ascii="Arial" w:hAnsi="Arial" w:cs="Arial"/>
                <w:sz w:val="24"/>
                <w:szCs w:val="24"/>
              </w:rPr>
              <w:lastRenderedPageBreak/>
              <w:t>acuerdo a la doctrina de la iglesia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p w:rsidR="00D40317" w:rsidRPr="003A08BD" w:rsidRDefault="00D40317" w:rsidP="00013EED">
            <w:pPr>
              <w:jc w:val="both"/>
              <w:rPr>
                <w:rFonts w:ascii="Arial" w:hAnsi="Arial" w:cs="Arial"/>
                <w:sz w:val="24"/>
                <w:szCs w:val="24"/>
              </w:rPr>
            </w:pPr>
            <w:r w:rsidRPr="003A08BD">
              <w:rPr>
                <w:rFonts w:ascii="Arial" w:hAnsi="Arial" w:cs="Arial"/>
                <w:sz w:val="24"/>
                <w:szCs w:val="24"/>
              </w:rPr>
              <w:t>Alto: Casi siempre Elabora una propuesta evangelizadora desde los principios del Evangelio y de acuerdo a la doctrina de la iglesia</w:t>
            </w:r>
          </w:p>
          <w:p w:rsidR="00D40317" w:rsidRPr="003A08BD" w:rsidRDefault="00D40317" w:rsidP="00013EED">
            <w:pPr>
              <w:rPr>
                <w:rFonts w:ascii="Arial" w:hAnsi="Arial" w:cs="Arial"/>
                <w:sz w:val="24"/>
                <w:szCs w:val="24"/>
              </w:rPr>
            </w:pPr>
          </w:p>
          <w:p w:rsidR="00D40317" w:rsidRPr="003A08BD" w:rsidRDefault="00D40317" w:rsidP="00013EED">
            <w:pPr>
              <w:jc w:val="both"/>
              <w:rPr>
                <w:rFonts w:ascii="Arial" w:hAnsi="Arial" w:cs="Arial"/>
                <w:sz w:val="24"/>
                <w:szCs w:val="24"/>
              </w:rPr>
            </w:pPr>
            <w:r w:rsidRPr="003A08BD">
              <w:rPr>
                <w:rFonts w:ascii="Arial" w:hAnsi="Arial" w:cs="Arial"/>
                <w:sz w:val="24"/>
                <w:szCs w:val="24"/>
              </w:rPr>
              <w:t>Básico: Algunas veces Elabora una propuesta evangelizadora desde los principios del Evangelio y de acuerdo a la doctrina de la iglesia</w:t>
            </w:r>
          </w:p>
          <w:p w:rsidR="00D40317" w:rsidRPr="003A08BD" w:rsidRDefault="00D40317" w:rsidP="00013EED">
            <w:pPr>
              <w:rPr>
                <w:rFonts w:ascii="Arial" w:hAnsi="Arial" w:cs="Arial"/>
                <w:sz w:val="24"/>
                <w:szCs w:val="24"/>
              </w:rPr>
            </w:pPr>
          </w:p>
          <w:p w:rsidR="00D40317" w:rsidRPr="003A08BD" w:rsidRDefault="00D40317" w:rsidP="00013EED">
            <w:pPr>
              <w:rPr>
                <w:rFonts w:ascii="Arial" w:hAnsi="Arial" w:cs="Arial"/>
                <w:sz w:val="24"/>
                <w:szCs w:val="24"/>
              </w:rPr>
            </w:pPr>
          </w:p>
          <w:p w:rsidR="00D40317" w:rsidRPr="003A08BD" w:rsidRDefault="00D40317" w:rsidP="00013EED">
            <w:pPr>
              <w:jc w:val="both"/>
              <w:rPr>
                <w:rFonts w:ascii="Arial" w:hAnsi="Arial" w:cs="Arial"/>
                <w:sz w:val="24"/>
                <w:szCs w:val="24"/>
              </w:rPr>
            </w:pPr>
            <w:r w:rsidRPr="003A08BD">
              <w:rPr>
                <w:rFonts w:ascii="Arial" w:hAnsi="Arial" w:cs="Arial"/>
                <w:sz w:val="24"/>
                <w:szCs w:val="24"/>
              </w:rPr>
              <w:t>Bajo: Casi nunca Elabora una propuesta evangelizadora desde los principios del Evangelio y de acuerdo a la doctrina de la iglesia</w:t>
            </w:r>
          </w:p>
          <w:p w:rsidR="00D40317" w:rsidRPr="003A08BD" w:rsidRDefault="00D40317" w:rsidP="00013EED">
            <w:pPr>
              <w:rPr>
                <w:rFonts w:ascii="Arial" w:hAnsi="Arial" w:cs="Arial"/>
                <w:sz w:val="24"/>
                <w:szCs w:val="24"/>
              </w:rPr>
            </w:pPr>
          </w:p>
        </w:tc>
      </w:tr>
    </w:tbl>
    <w:p w:rsidR="00D40317" w:rsidRPr="003A08BD" w:rsidRDefault="00D40317" w:rsidP="00D40317">
      <w:pPr>
        <w:spacing w:after="0" w:line="240" w:lineRule="auto"/>
        <w:rPr>
          <w:rFonts w:ascii="Arial" w:hAnsi="Arial" w:cs="Arial"/>
          <w:sz w:val="24"/>
          <w:szCs w:val="24"/>
        </w:rPr>
      </w:pPr>
    </w:p>
    <w:p w:rsidR="00D40317" w:rsidRPr="003A08BD" w:rsidRDefault="00D40317" w:rsidP="00D40317">
      <w:pPr>
        <w:spacing w:after="0" w:line="240" w:lineRule="auto"/>
        <w:rPr>
          <w:rFonts w:ascii="Arial" w:hAnsi="Arial" w:cs="Arial"/>
          <w:sz w:val="24"/>
          <w:szCs w:val="24"/>
        </w:rPr>
      </w:pPr>
    </w:p>
    <w:p w:rsidR="00D40317" w:rsidRPr="003A08BD" w:rsidRDefault="00D40317" w:rsidP="00D40317">
      <w:pPr>
        <w:spacing w:after="0" w:line="240" w:lineRule="auto"/>
        <w:rPr>
          <w:rFonts w:ascii="Arial" w:hAnsi="Arial" w:cs="Arial"/>
          <w:sz w:val="24"/>
          <w:szCs w:val="24"/>
        </w:rPr>
      </w:pPr>
    </w:p>
    <w:tbl>
      <w:tblPr>
        <w:tblpPr w:leftFromText="141" w:rightFromText="141" w:vertAnchor="text" w:horzAnchor="margin" w:tblpY="48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9594"/>
        <w:tblLook w:val="04A0"/>
      </w:tblPr>
      <w:tblGrid>
        <w:gridCol w:w="13222"/>
      </w:tblGrid>
      <w:tr w:rsidR="00D40317" w:rsidRPr="003A08BD" w:rsidTr="00013EED">
        <w:trPr>
          <w:trHeight w:val="3110"/>
        </w:trPr>
        <w:tc>
          <w:tcPr>
            <w:tcW w:w="210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40317" w:rsidRPr="003A08BD" w:rsidRDefault="00D40317" w:rsidP="00013EED">
            <w:pPr>
              <w:shd w:val="clear" w:color="auto" w:fill="FFFFFF" w:themeFill="background1"/>
              <w:spacing w:after="0" w:line="240" w:lineRule="auto"/>
              <w:jc w:val="both"/>
              <w:rPr>
                <w:rFonts w:ascii="Arial" w:hAnsi="Arial" w:cs="Arial"/>
                <w:b/>
                <w:sz w:val="24"/>
                <w:szCs w:val="24"/>
              </w:rPr>
            </w:pPr>
            <w:r w:rsidRPr="003A08BD">
              <w:rPr>
                <w:rFonts w:ascii="Arial" w:hAnsi="Arial" w:cs="Arial"/>
                <w:b/>
                <w:sz w:val="24"/>
                <w:szCs w:val="24"/>
              </w:rPr>
              <w:t xml:space="preserve">METODOLOGIA Y ESTRATEGIAS: </w:t>
            </w:r>
          </w:p>
          <w:p w:rsidR="00D40317" w:rsidRPr="003A08BD" w:rsidRDefault="00D40317" w:rsidP="00013EED">
            <w:pPr>
              <w:shd w:val="clear" w:color="auto" w:fill="FFFFFF" w:themeFill="background1"/>
              <w:spacing w:after="0" w:line="240" w:lineRule="auto"/>
              <w:jc w:val="both"/>
              <w:rPr>
                <w:rFonts w:ascii="Arial" w:hAnsi="Arial" w:cs="Arial"/>
                <w:b/>
                <w:sz w:val="24"/>
                <w:szCs w:val="24"/>
              </w:rPr>
            </w:pPr>
          </w:p>
          <w:p w:rsidR="00D40317" w:rsidRPr="003A08BD" w:rsidRDefault="00D40317" w:rsidP="00013EED">
            <w:pPr>
              <w:widowControl w:val="0"/>
              <w:jc w:val="both"/>
              <w:rPr>
                <w:rFonts w:ascii="Arial" w:eastAsia="Calibri" w:hAnsi="Arial" w:cs="Arial"/>
                <w:sz w:val="24"/>
                <w:szCs w:val="24"/>
              </w:rPr>
            </w:pPr>
            <w:r w:rsidRPr="003A08BD">
              <w:rPr>
                <w:rFonts w:ascii="Arial" w:eastAsia="Calibri" w:hAnsi="Arial" w:cs="Arial"/>
                <w:sz w:val="24"/>
                <w:szCs w:val="24"/>
              </w:rPr>
              <w:t>En el área de la ERE la metodología a seguir será:</w:t>
            </w:r>
          </w:p>
          <w:p w:rsidR="00D40317" w:rsidRPr="003A08BD" w:rsidRDefault="00D40317" w:rsidP="00013EED">
            <w:pPr>
              <w:widowControl w:val="0"/>
              <w:jc w:val="both"/>
              <w:rPr>
                <w:rFonts w:ascii="Arial" w:eastAsia="Calibri" w:hAnsi="Arial" w:cs="Arial"/>
                <w:sz w:val="24"/>
                <w:szCs w:val="24"/>
              </w:rPr>
            </w:pPr>
            <w:r w:rsidRPr="003A08BD">
              <w:rPr>
                <w:rFonts w:ascii="Arial" w:eastAsia="Calibri" w:hAnsi="Arial" w:cs="Arial"/>
                <w:sz w:val="24"/>
                <w:szCs w:val="24"/>
              </w:rPr>
              <w:t>Aprendizaje en equipo:</w:t>
            </w:r>
          </w:p>
          <w:p w:rsidR="00D40317" w:rsidRPr="003A08BD" w:rsidRDefault="00D40317" w:rsidP="00013EED">
            <w:pPr>
              <w:widowControl w:val="0"/>
              <w:jc w:val="both"/>
              <w:rPr>
                <w:rFonts w:ascii="Arial" w:eastAsia="Calibri" w:hAnsi="Arial" w:cs="Arial"/>
                <w:sz w:val="24"/>
                <w:szCs w:val="24"/>
              </w:rPr>
            </w:pPr>
            <w:r w:rsidRPr="003A08BD">
              <w:rPr>
                <w:rFonts w:ascii="Arial" w:eastAsia="Calibri" w:hAnsi="Arial" w:cs="Arial"/>
                <w:sz w:val="24"/>
                <w:szCs w:val="24"/>
              </w:rPr>
              <w:t xml:space="preserve">Propuesta que implica trabajo colectivo de discusión permanente, requiere de una apropiación seria de herramientas </w:t>
            </w:r>
          </w:p>
          <w:p w:rsidR="00D40317" w:rsidRPr="003A08BD" w:rsidRDefault="00D40317" w:rsidP="00013EED">
            <w:pPr>
              <w:widowControl w:val="0"/>
              <w:jc w:val="both"/>
              <w:rPr>
                <w:rFonts w:ascii="Arial" w:eastAsia="Calibri" w:hAnsi="Arial" w:cs="Arial"/>
                <w:sz w:val="24"/>
                <w:szCs w:val="24"/>
              </w:rPr>
            </w:pPr>
            <w:r w:rsidRPr="003A08BD">
              <w:rPr>
                <w:rFonts w:ascii="Arial" w:eastAsia="Calibri" w:hAnsi="Arial" w:cs="Arial"/>
                <w:sz w:val="24"/>
                <w:szCs w:val="24"/>
              </w:rPr>
              <w:t xml:space="preserve">Teóricas que se discuten en un grupo determinado de estudiantes quienes desempeñarán diferentes roles siguiendo el </w:t>
            </w:r>
          </w:p>
          <w:p w:rsidR="00D40317" w:rsidRPr="003A08BD" w:rsidRDefault="00D40317" w:rsidP="00013EED">
            <w:pPr>
              <w:widowControl w:val="0"/>
              <w:jc w:val="both"/>
              <w:rPr>
                <w:rFonts w:ascii="Arial" w:eastAsia="Calibri" w:hAnsi="Arial" w:cs="Arial"/>
                <w:sz w:val="24"/>
                <w:szCs w:val="24"/>
              </w:rPr>
            </w:pPr>
            <w:r w:rsidRPr="003A08BD">
              <w:rPr>
                <w:rFonts w:ascii="Arial" w:eastAsia="Calibri" w:hAnsi="Arial" w:cs="Arial"/>
                <w:sz w:val="24"/>
                <w:szCs w:val="24"/>
              </w:rPr>
              <w:t xml:space="preserve">Patrón indicado, esto implica un proceso continuo de retroalimentación entre teoría y </w:t>
            </w:r>
            <w:proofErr w:type="spellStart"/>
            <w:r w:rsidRPr="003A08BD">
              <w:rPr>
                <w:rFonts w:ascii="Arial" w:eastAsia="Calibri" w:hAnsi="Arial" w:cs="Arial"/>
                <w:sz w:val="24"/>
                <w:szCs w:val="24"/>
              </w:rPr>
              <w:t>practica</w:t>
            </w:r>
            <w:proofErr w:type="spellEnd"/>
            <w:r w:rsidRPr="003A08BD">
              <w:rPr>
                <w:rFonts w:ascii="Arial" w:eastAsia="Calibri" w:hAnsi="Arial" w:cs="Arial"/>
                <w:sz w:val="24"/>
                <w:szCs w:val="24"/>
              </w:rPr>
              <w:t xml:space="preserve"> lo que  garantiza que éstos </w:t>
            </w:r>
          </w:p>
          <w:p w:rsidR="00D40317" w:rsidRPr="003A08BD" w:rsidRDefault="00D40317" w:rsidP="00013EED">
            <w:pPr>
              <w:widowControl w:val="0"/>
              <w:jc w:val="both"/>
              <w:rPr>
                <w:rFonts w:ascii="Arial" w:eastAsia="Calibri" w:hAnsi="Arial" w:cs="Arial"/>
                <w:sz w:val="24"/>
                <w:szCs w:val="24"/>
              </w:rPr>
            </w:pPr>
            <w:r w:rsidRPr="003A08BD">
              <w:rPr>
                <w:rFonts w:ascii="Arial" w:eastAsia="Calibri" w:hAnsi="Arial" w:cs="Arial"/>
                <w:sz w:val="24"/>
                <w:szCs w:val="24"/>
              </w:rPr>
              <w:t>Dos aspectos tengan sentido.</w:t>
            </w:r>
          </w:p>
        </w:tc>
      </w:tr>
    </w:tbl>
    <w:p w:rsidR="00D40317" w:rsidRPr="003A08BD" w:rsidRDefault="00D40317" w:rsidP="00D40317">
      <w:pPr>
        <w:spacing w:after="0" w:line="240" w:lineRule="auto"/>
        <w:rPr>
          <w:rFonts w:ascii="Arial" w:hAnsi="Arial" w:cs="Arial"/>
          <w:sz w:val="24"/>
          <w:szCs w:val="24"/>
        </w:rPr>
      </w:pPr>
    </w:p>
    <w:p w:rsidR="00D40317" w:rsidRPr="003A08BD" w:rsidRDefault="00D40317" w:rsidP="00D40317">
      <w:pPr>
        <w:spacing w:after="0" w:line="240" w:lineRule="auto"/>
        <w:rPr>
          <w:rFonts w:ascii="Arial" w:hAnsi="Arial" w:cs="Arial"/>
          <w:sz w:val="24"/>
          <w:szCs w:val="24"/>
        </w:rPr>
      </w:pPr>
    </w:p>
    <w:p w:rsidR="00D40317" w:rsidRPr="003A08BD" w:rsidRDefault="00D40317" w:rsidP="00D40317">
      <w:pPr>
        <w:spacing w:after="0" w:line="240" w:lineRule="auto"/>
        <w:rPr>
          <w:rFonts w:ascii="Arial" w:hAnsi="Arial" w:cs="Arial"/>
          <w:sz w:val="24"/>
          <w:szCs w:val="24"/>
        </w:rPr>
      </w:pPr>
    </w:p>
    <w:p w:rsidR="00D40317" w:rsidRPr="003A08BD" w:rsidRDefault="00D40317" w:rsidP="00D40317">
      <w:pPr>
        <w:spacing w:after="0" w:line="240" w:lineRule="auto"/>
        <w:rPr>
          <w:rFonts w:ascii="Arial" w:hAnsi="Arial" w:cs="Arial"/>
          <w:sz w:val="24"/>
          <w:szCs w:val="24"/>
        </w:rPr>
      </w:pPr>
    </w:p>
    <w:p w:rsidR="00D40317" w:rsidRPr="003A08BD" w:rsidRDefault="00D40317" w:rsidP="00D40317">
      <w:pPr>
        <w:spacing w:after="0" w:line="240" w:lineRule="auto"/>
        <w:rPr>
          <w:rFonts w:ascii="Arial" w:hAnsi="Arial" w:cs="Arial"/>
          <w:sz w:val="24"/>
          <w:szCs w:val="24"/>
        </w:rPr>
      </w:pPr>
    </w:p>
    <w:p w:rsidR="00D40317" w:rsidRPr="003A08BD" w:rsidRDefault="00D40317" w:rsidP="00D40317">
      <w:pPr>
        <w:pBdr>
          <w:top w:val="single" w:sz="4" w:space="0" w:color="auto"/>
          <w:left w:val="single" w:sz="4" w:space="4" w:color="auto"/>
          <w:bottom w:val="single" w:sz="4" w:space="1" w:color="auto"/>
          <w:right w:val="single" w:sz="4" w:space="0" w:color="auto"/>
        </w:pBdr>
        <w:shd w:val="clear" w:color="auto" w:fill="FFFFFF" w:themeFill="background1"/>
        <w:jc w:val="both"/>
        <w:rPr>
          <w:rFonts w:ascii="Arial" w:hAnsi="Arial" w:cs="Arial"/>
          <w:b/>
          <w:sz w:val="24"/>
          <w:szCs w:val="24"/>
        </w:rPr>
      </w:pPr>
      <w:r w:rsidRPr="003A08BD">
        <w:rPr>
          <w:rFonts w:ascii="Arial" w:hAnsi="Arial" w:cs="Arial"/>
          <w:b/>
          <w:sz w:val="24"/>
          <w:szCs w:val="24"/>
        </w:rPr>
        <w:t>EVALUACIÓN</w:t>
      </w:r>
    </w:p>
    <w:p w:rsidR="00D40317" w:rsidRPr="003A08BD" w:rsidRDefault="00D40317" w:rsidP="00D40317">
      <w:pPr>
        <w:pBdr>
          <w:top w:val="single" w:sz="4" w:space="0" w:color="auto"/>
          <w:left w:val="single" w:sz="4" w:space="4" w:color="auto"/>
          <w:bottom w:val="single" w:sz="4" w:space="1" w:color="auto"/>
          <w:right w:val="single" w:sz="4" w:space="0" w:color="auto"/>
        </w:pBdr>
        <w:shd w:val="clear" w:color="auto" w:fill="FFFFFF" w:themeFill="background1"/>
        <w:jc w:val="both"/>
        <w:rPr>
          <w:rFonts w:ascii="Arial" w:hAnsi="Arial" w:cs="Arial"/>
          <w:sz w:val="24"/>
          <w:szCs w:val="24"/>
        </w:rPr>
      </w:pPr>
      <w:r w:rsidRPr="003A08BD">
        <w:rPr>
          <w:rFonts w:ascii="Arial" w:hAnsi="Arial" w:cs="Arial"/>
          <w:sz w:val="24"/>
          <w:szCs w:val="24"/>
        </w:rPr>
        <w:t>La evaluación en la I.E. FE Y ALEGRIA AURES, se concibe como un proceso sistemático y permanente que comprende la búsqueda y obtención de información de diversas fuentes acerca de la calidad del desempeño, avance, rendimiento o logro del estudiante y de la calidad de los procesos empleados por los docentes, la organización y análisis de la información, de su importancia y pertinencia de conformidad con los objetivos que se esperan alcanzar.</w:t>
      </w:r>
    </w:p>
    <w:p w:rsidR="00D40317" w:rsidRPr="003A08BD" w:rsidRDefault="00D40317" w:rsidP="00D40317">
      <w:pPr>
        <w:pBdr>
          <w:top w:val="single" w:sz="4" w:space="0" w:color="auto"/>
          <w:left w:val="single" w:sz="4" w:space="4" w:color="auto"/>
          <w:bottom w:val="single" w:sz="4" w:space="1" w:color="auto"/>
          <w:right w:val="single" w:sz="4" w:space="0" w:color="auto"/>
        </w:pBdr>
        <w:shd w:val="clear" w:color="auto" w:fill="FFFFFF" w:themeFill="background1"/>
        <w:jc w:val="both"/>
        <w:rPr>
          <w:rFonts w:ascii="Arial" w:hAnsi="Arial" w:cs="Arial"/>
          <w:sz w:val="24"/>
          <w:szCs w:val="24"/>
        </w:rPr>
      </w:pPr>
      <w:r w:rsidRPr="003A08BD">
        <w:rPr>
          <w:rFonts w:ascii="Arial" w:hAnsi="Arial" w:cs="Arial"/>
          <w:sz w:val="24"/>
          <w:szCs w:val="24"/>
        </w:rPr>
        <w:t>El desarrollo de las actividades de apoyo y superación se realizarán a partir de un plan de trabajo que permita  la superación de las deficiencias observadas durante el período, después de haber participado en todos los procesos formativos del área durante el período; de este proceso deberán quedar evidencias escritas.(Plan de apoyo y superación).</w:t>
      </w:r>
    </w:p>
    <w:p w:rsidR="00D40317" w:rsidRPr="003A08BD" w:rsidRDefault="00D40317" w:rsidP="00D40317">
      <w:pPr>
        <w:pBdr>
          <w:top w:val="single" w:sz="4" w:space="0" w:color="auto"/>
          <w:left w:val="single" w:sz="4" w:space="4" w:color="auto"/>
          <w:bottom w:val="single" w:sz="4" w:space="1" w:color="auto"/>
          <w:right w:val="single" w:sz="4" w:space="0" w:color="auto"/>
        </w:pBdr>
        <w:shd w:val="clear" w:color="auto" w:fill="FFFFFF" w:themeFill="background1"/>
        <w:jc w:val="both"/>
        <w:rPr>
          <w:rFonts w:ascii="Arial" w:hAnsi="Arial" w:cs="Arial"/>
          <w:sz w:val="24"/>
          <w:szCs w:val="24"/>
        </w:rPr>
      </w:pPr>
      <w:r w:rsidRPr="003A08BD">
        <w:rPr>
          <w:rFonts w:ascii="Arial" w:hAnsi="Arial" w:cs="Arial"/>
          <w:sz w:val="24"/>
          <w:szCs w:val="24"/>
        </w:rPr>
        <w:t>Nota: Cuatro notas cognitivas y cuatro notas de formación integral, como mínimo, con evidencias en la planilla borrador del docente.</w:t>
      </w:r>
    </w:p>
    <w:p w:rsidR="00D40317" w:rsidRPr="003A08BD" w:rsidRDefault="00D40317" w:rsidP="00D40317">
      <w:pPr>
        <w:pBdr>
          <w:top w:val="single" w:sz="4" w:space="0" w:color="auto"/>
          <w:left w:val="single" w:sz="4" w:space="4" w:color="auto"/>
          <w:bottom w:val="single" w:sz="4" w:space="1" w:color="auto"/>
          <w:right w:val="single" w:sz="4" w:space="0" w:color="auto"/>
        </w:pBdr>
        <w:shd w:val="clear" w:color="auto" w:fill="FFFFFF" w:themeFill="background1"/>
        <w:jc w:val="both"/>
        <w:rPr>
          <w:rFonts w:ascii="Arial" w:hAnsi="Arial" w:cs="Arial"/>
          <w:sz w:val="24"/>
          <w:szCs w:val="24"/>
        </w:rPr>
      </w:pPr>
      <w:r w:rsidRPr="003A08BD">
        <w:rPr>
          <w:rFonts w:ascii="Arial" w:hAnsi="Arial" w:cs="Arial"/>
          <w:sz w:val="24"/>
          <w:szCs w:val="24"/>
        </w:rPr>
        <w:t>Actividades de apoyo y superación: Se realizarán a partir de un plan de trabajo que permita la superación de las deficiencias observadas durante el 1º 2º 3º período, después de haber participado en todos los procesos formativos del área durante el período;  de este proceso deberán quedar evidencias escritas.  Plan de actividades de apoyo y superación evidencias copia alumno, profesor y carpeta de consejo académico.</w:t>
      </w:r>
    </w:p>
    <w:p w:rsidR="00D40317" w:rsidRPr="003A08BD" w:rsidRDefault="00D40317" w:rsidP="00D40317">
      <w:pPr>
        <w:pBdr>
          <w:top w:val="single" w:sz="4" w:space="0" w:color="auto"/>
          <w:left w:val="single" w:sz="4" w:space="4" w:color="auto"/>
          <w:bottom w:val="single" w:sz="4" w:space="1" w:color="auto"/>
          <w:right w:val="single" w:sz="4" w:space="0" w:color="auto"/>
        </w:pBdr>
        <w:shd w:val="clear" w:color="auto" w:fill="FFFFFF" w:themeFill="background1"/>
        <w:jc w:val="both"/>
        <w:rPr>
          <w:rFonts w:ascii="Arial" w:hAnsi="Arial" w:cs="Arial"/>
          <w:sz w:val="24"/>
          <w:szCs w:val="24"/>
        </w:rPr>
      </w:pPr>
      <w:r w:rsidRPr="003A08BD">
        <w:rPr>
          <w:rFonts w:ascii="Arial" w:hAnsi="Arial" w:cs="Arial"/>
          <w:sz w:val="24"/>
          <w:szCs w:val="24"/>
        </w:rPr>
        <w:t>PLAN DE APOYO: Al finalizar cada período, se plantea en cada área el proceso de trabajo para la recuperación de debilidades académicas de las competencias y logros en que los alumnos tienen problemas. Si al cierre del año lectivo persisten las dificultades académicas, se continúa con el plan de apoyo y superación, para sustentarlo durante las dos primeras semanas del año lectivo siguiente</w:t>
      </w:r>
      <w:proofErr w:type="gramStart"/>
      <w:r w:rsidRPr="003A08BD">
        <w:rPr>
          <w:rFonts w:ascii="Arial" w:hAnsi="Arial" w:cs="Arial"/>
          <w:sz w:val="24"/>
          <w:szCs w:val="24"/>
        </w:rPr>
        <w:t>..</w:t>
      </w:r>
      <w:proofErr w:type="gramEnd"/>
      <w:r w:rsidRPr="003A08BD">
        <w:rPr>
          <w:rFonts w:ascii="Arial" w:hAnsi="Arial" w:cs="Arial"/>
          <w:sz w:val="24"/>
          <w:szCs w:val="24"/>
        </w:rPr>
        <w:t xml:space="preserve">  </w:t>
      </w:r>
    </w:p>
    <w:p w:rsidR="00D40317" w:rsidRPr="003A08BD" w:rsidRDefault="00D40317" w:rsidP="00D40317">
      <w:pPr>
        <w:pBdr>
          <w:top w:val="single" w:sz="4" w:space="0" w:color="auto"/>
          <w:left w:val="single" w:sz="4" w:space="4" w:color="auto"/>
          <w:bottom w:val="single" w:sz="4" w:space="1" w:color="auto"/>
          <w:right w:val="single" w:sz="4" w:space="0" w:color="auto"/>
        </w:pBdr>
        <w:shd w:val="clear" w:color="auto" w:fill="FFFFFF" w:themeFill="background1"/>
        <w:jc w:val="both"/>
        <w:rPr>
          <w:rFonts w:ascii="Arial" w:hAnsi="Arial" w:cs="Arial"/>
          <w:sz w:val="24"/>
          <w:szCs w:val="24"/>
        </w:rPr>
      </w:pPr>
    </w:p>
    <w:tbl>
      <w:tblPr>
        <w:tblW w:w="49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66"/>
        <w:gridCol w:w="2674"/>
        <w:gridCol w:w="2893"/>
        <w:gridCol w:w="3318"/>
        <w:gridCol w:w="2639"/>
      </w:tblGrid>
      <w:tr w:rsidR="00D40317" w:rsidRPr="003A08BD" w:rsidTr="00013EED">
        <w:tc>
          <w:tcPr>
            <w:tcW w:w="2459" w:type="dxa"/>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D40317" w:rsidRPr="003A08BD" w:rsidRDefault="00D40317" w:rsidP="00013EED">
            <w:pPr>
              <w:shd w:val="clear" w:color="auto" w:fill="FFFFFF" w:themeFill="background1"/>
              <w:rPr>
                <w:rFonts w:ascii="Arial" w:hAnsi="Arial" w:cs="Arial"/>
                <w:b/>
                <w:sz w:val="24"/>
                <w:szCs w:val="24"/>
                <w:lang w:eastAsia="en-US"/>
              </w:rPr>
            </w:pPr>
            <w:r w:rsidRPr="003A08BD">
              <w:rPr>
                <w:rFonts w:ascii="Arial" w:hAnsi="Arial" w:cs="Arial"/>
                <w:b/>
                <w:sz w:val="24"/>
                <w:szCs w:val="24"/>
              </w:rPr>
              <w:t>INDICADORES DE DESEMPEÑO</w:t>
            </w:r>
          </w:p>
        </w:tc>
        <w:tc>
          <w:tcPr>
            <w:tcW w:w="431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40317" w:rsidRPr="003A08BD" w:rsidRDefault="00D40317" w:rsidP="00013EED">
            <w:pPr>
              <w:shd w:val="clear" w:color="auto" w:fill="FFFFFF" w:themeFill="background1"/>
              <w:rPr>
                <w:rFonts w:ascii="Arial" w:hAnsi="Arial" w:cs="Arial"/>
                <w:b/>
                <w:sz w:val="24"/>
                <w:szCs w:val="24"/>
                <w:lang w:eastAsia="en-US"/>
              </w:rPr>
            </w:pPr>
            <w:r w:rsidRPr="003A08BD">
              <w:rPr>
                <w:rFonts w:ascii="Arial" w:hAnsi="Arial" w:cs="Arial"/>
                <w:b/>
                <w:sz w:val="24"/>
                <w:szCs w:val="24"/>
              </w:rPr>
              <w:t>SUPERIOR</w:t>
            </w:r>
          </w:p>
          <w:p w:rsidR="00D40317" w:rsidRPr="003A08BD" w:rsidRDefault="00D40317" w:rsidP="00013EED">
            <w:pPr>
              <w:shd w:val="clear" w:color="auto" w:fill="FFFFFF" w:themeFill="background1"/>
              <w:rPr>
                <w:rFonts w:ascii="Arial" w:hAnsi="Arial" w:cs="Arial"/>
                <w:sz w:val="24"/>
                <w:szCs w:val="24"/>
              </w:rPr>
            </w:pPr>
            <w:r w:rsidRPr="003A08BD">
              <w:rPr>
                <w:rFonts w:ascii="Arial" w:hAnsi="Arial" w:cs="Arial"/>
                <w:sz w:val="24"/>
                <w:szCs w:val="24"/>
              </w:rPr>
              <w:t xml:space="preserve"> Siempre</w:t>
            </w:r>
          </w:p>
          <w:p w:rsidR="00D40317" w:rsidRPr="003A08BD" w:rsidRDefault="00D40317" w:rsidP="00013EED">
            <w:pPr>
              <w:shd w:val="clear" w:color="auto" w:fill="FFFFFF" w:themeFill="background1"/>
              <w:rPr>
                <w:rFonts w:ascii="Arial" w:hAnsi="Arial" w:cs="Arial"/>
                <w:sz w:val="24"/>
                <w:szCs w:val="24"/>
                <w:lang w:eastAsia="en-US"/>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D40317" w:rsidRPr="003A08BD" w:rsidRDefault="00D40317" w:rsidP="00013EED">
            <w:pPr>
              <w:shd w:val="clear" w:color="auto" w:fill="FFFFFF" w:themeFill="background1"/>
              <w:rPr>
                <w:rFonts w:ascii="Arial" w:hAnsi="Arial" w:cs="Arial"/>
                <w:b/>
                <w:sz w:val="24"/>
                <w:szCs w:val="24"/>
                <w:lang w:eastAsia="en-US"/>
              </w:rPr>
            </w:pPr>
            <w:r w:rsidRPr="003A08BD">
              <w:rPr>
                <w:rFonts w:ascii="Arial" w:hAnsi="Arial" w:cs="Arial"/>
                <w:b/>
                <w:sz w:val="24"/>
                <w:szCs w:val="24"/>
              </w:rPr>
              <w:t>ALTO</w:t>
            </w:r>
          </w:p>
          <w:p w:rsidR="00D40317" w:rsidRPr="003A08BD" w:rsidRDefault="00D40317" w:rsidP="00013EED">
            <w:pPr>
              <w:shd w:val="clear" w:color="auto" w:fill="FFFFFF" w:themeFill="background1"/>
              <w:rPr>
                <w:rFonts w:ascii="Arial" w:hAnsi="Arial" w:cs="Arial"/>
                <w:sz w:val="24"/>
                <w:szCs w:val="24"/>
                <w:lang w:eastAsia="en-US"/>
              </w:rPr>
            </w:pPr>
            <w:r w:rsidRPr="003A08BD">
              <w:rPr>
                <w:rFonts w:ascii="Arial" w:hAnsi="Arial" w:cs="Arial"/>
                <w:sz w:val="24"/>
                <w:szCs w:val="24"/>
              </w:rPr>
              <w:t>Casi siempre</w:t>
            </w:r>
          </w:p>
        </w:tc>
        <w:tc>
          <w:tcPr>
            <w:tcW w:w="538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D40317" w:rsidRPr="003A08BD" w:rsidRDefault="00D40317" w:rsidP="00013EED">
            <w:pPr>
              <w:shd w:val="clear" w:color="auto" w:fill="FFFFFF" w:themeFill="background1"/>
              <w:rPr>
                <w:rFonts w:ascii="Arial" w:hAnsi="Arial" w:cs="Arial"/>
                <w:b/>
                <w:sz w:val="24"/>
                <w:szCs w:val="24"/>
                <w:lang w:eastAsia="en-US"/>
              </w:rPr>
            </w:pPr>
            <w:r w:rsidRPr="003A08BD">
              <w:rPr>
                <w:rFonts w:ascii="Arial" w:hAnsi="Arial" w:cs="Arial"/>
                <w:b/>
                <w:sz w:val="24"/>
                <w:szCs w:val="24"/>
              </w:rPr>
              <w:t>BASICO</w:t>
            </w:r>
          </w:p>
          <w:p w:rsidR="00D40317" w:rsidRPr="003A08BD" w:rsidRDefault="00D40317" w:rsidP="00013EED">
            <w:pPr>
              <w:shd w:val="clear" w:color="auto" w:fill="FFFFFF" w:themeFill="background1"/>
              <w:rPr>
                <w:rFonts w:ascii="Arial" w:hAnsi="Arial" w:cs="Arial"/>
                <w:sz w:val="24"/>
                <w:szCs w:val="24"/>
                <w:lang w:eastAsia="en-US"/>
              </w:rPr>
            </w:pPr>
            <w:r w:rsidRPr="003A08BD">
              <w:rPr>
                <w:rFonts w:ascii="Arial" w:hAnsi="Arial" w:cs="Arial"/>
                <w:sz w:val="24"/>
                <w:szCs w:val="24"/>
              </w:rPr>
              <w:t xml:space="preserve">Algunas veces </w:t>
            </w:r>
          </w:p>
        </w:tc>
        <w:tc>
          <w:tcPr>
            <w:tcW w:w="425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D40317" w:rsidRPr="003A08BD" w:rsidRDefault="00D40317" w:rsidP="00013EED">
            <w:pPr>
              <w:shd w:val="clear" w:color="auto" w:fill="FFFFFF" w:themeFill="background1"/>
              <w:rPr>
                <w:rFonts w:ascii="Arial" w:hAnsi="Arial" w:cs="Arial"/>
                <w:b/>
                <w:sz w:val="24"/>
                <w:szCs w:val="24"/>
                <w:lang w:eastAsia="en-US"/>
              </w:rPr>
            </w:pPr>
            <w:r w:rsidRPr="003A08BD">
              <w:rPr>
                <w:rFonts w:ascii="Arial" w:hAnsi="Arial" w:cs="Arial"/>
                <w:b/>
                <w:sz w:val="24"/>
                <w:szCs w:val="24"/>
              </w:rPr>
              <w:t>BAJO</w:t>
            </w:r>
          </w:p>
          <w:p w:rsidR="00D40317" w:rsidRPr="003A08BD" w:rsidRDefault="00D40317" w:rsidP="00013EED">
            <w:pPr>
              <w:shd w:val="clear" w:color="auto" w:fill="FFFFFF" w:themeFill="background1"/>
              <w:rPr>
                <w:rFonts w:ascii="Arial" w:hAnsi="Arial" w:cs="Arial"/>
                <w:sz w:val="24"/>
                <w:szCs w:val="24"/>
                <w:lang w:eastAsia="en-US"/>
              </w:rPr>
            </w:pPr>
            <w:r w:rsidRPr="003A08BD">
              <w:rPr>
                <w:rFonts w:ascii="Arial" w:hAnsi="Arial" w:cs="Arial"/>
                <w:sz w:val="24"/>
                <w:szCs w:val="24"/>
              </w:rPr>
              <w:t xml:space="preserve">Casi nunca </w:t>
            </w:r>
          </w:p>
        </w:tc>
      </w:tr>
    </w:tbl>
    <w:p w:rsidR="00D40317" w:rsidRPr="003A08BD" w:rsidRDefault="00D40317" w:rsidP="00D40317">
      <w:pPr>
        <w:shd w:val="clear" w:color="auto" w:fill="FFFFFF" w:themeFill="background1"/>
        <w:jc w:val="both"/>
        <w:rPr>
          <w:rFonts w:ascii="Arial" w:hAnsi="Arial" w:cs="Arial"/>
          <w:sz w:val="24"/>
          <w:szCs w:val="24"/>
        </w:rPr>
      </w:pPr>
    </w:p>
    <w:tbl>
      <w:tblPr>
        <w:tblpPr w:leftFromText="141" w:rightFromText="141" w:vertAnchor="text" w:horzAnchor="margin" w:tblpY="40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49"/>
        <w:gridCol w:w="1863"/>
        <w:gridCol w:w="3593"/>
        <w:gridCol w:w="3617"/>
      </w:tblGrid>
      <w:tr w:rsidR="00D40317" w:rsidRPr="003A08BD" w:rsidTr="00013EED">
        <w:tc>
          <w:tcPr>
            <w:tcW w:w="7359"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D40317" w:rsidRPr="003A08BD" w:rsidRDefault="00D40317" w:rsidP="00013EED">
            <w:pPr>
              <w:shd w:val="clear" w:color="auto" w:fill="FFFFFF" w:themeFill="background1"/>
              <w:spacing w:after="0" w:line="240" w:lineRule="auto"/>
              <w:jc w:val="both"/>
              <w:rPr>
                <w:rFonts w:ascii="Arial" w:hAnsi="Arial" w:cs="Arial"/>
                <w:b/>
                <w:sz w:val="24"/>
                <w:szCs w:val="24"/>
                <w:lang w:eastAsia="en-US"/>
              </w:rPr>
            </w:pPr>
            <w:r w:rsidRPr="003A08BD">
              <w:rPr>
                <w:rFonts w:ascii="Arial" w:hAnsi="Arial" w:cs="Arial"/>
                <w:b/>
                <w:sz w:val="24"/>
                <w:szCs w:val="24"/>
              </w:rPr>
              <w:t>CRITERIO</w:t>
            </w:r>
          </w:p>
        </w:tc>
        <w:tc>
          <w:tcPr>
            <w:tcW w:w="2209"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D40317" w:rsidRPr="003A08BD" w:rsidRDefault="00D40317" w:rsidP="00013EED">
            <w:pPr>
              <w:shd w:val="clear" w:color="auto" w:fill="FFFFFF" w:themeFill="background1"/>
              <w:spacing w:after="0" w:line="240" w:lineRule="auto"/>
              <w:jc w:val="both"/>
              <w:rPr>
                <w:rFonts w:ascii="Arial" w:hAnsi="Arial" w:cs="Arial"/>
                <w:b/>
                <w:sz w:val="24"/>
                <w:szCs w:val="24"/>
                <w:lang w:eastAsia="en-US"/>
              </w:rPr>
            </w:pPr>
            <w:r w:rsidRPr="003A08BD">
              <w:rPr>
                <w:rFonts w:ascii="Arial" w:hAnsi="Arial" w:cs="Arial"/>
                <w:b/>
                <w:sz w:val="24"/>
                <w:szCs w:val="24"/>
              </w:rPr>
              <w:t>PROCESO</w:t>
            </w:r>
          </w:p>
        </w:tc>
        <w:tc>
          <w:tcPr>
            <w:tcW w:w="572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D40317" w:rsidRPr="003A08BD" w:rsidRDefault="00D40317" w:rsidP="00013EED">
            <w:pPr>
              <w:shd w:val="clear" w:color="auto" w:fill="FFFFFF" w:themeFill="background1"/>
              <w:spacing w:after="0" w:line="240" w:lineRule="auto"/>
              <w:jc w:val="both"/>
              <w:rPr>
                <w:rFonts w:ascii="Arial" w:hAnsi="Arial" w:cs="Arial"/>
                <w:b/>
                <w:sz w:val="24"/>
                <w:szCs w:val="24"/>
                <w:lang w:eastAsia="en-US"/>
              </w:rPr>
            </w:pPr>
            <w:r w:rsidRPr="003A08BD">
              <w:rPr>
                <w:rFonts w:ascii="Arial" w:hAnsi="Arial" w:cs="Arial"/>
                <w:b/>
                <w:sz w:val="24"/>
                <w:szCs w:val="24"/>
              </w:rPr>
              <w:t>PROCEDIMIENTO</w:t>
            </w:r>
          </w:p>
        </w:tc>
        <w:tc>
          <w:tcPr>
            <w:tcW w:w="590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D40317" w:rsidRPr="003A08BD" w:rsidRDefault="00D40317" w:rsidP="00013EED">
            <w:pPr>
              <w:shd w:val="clear" w:color="auto" w:fill="FFFFFF" w:themeFill="background1"/>
              <w:spacing w:after="0" w:line="240" w:lineRule="auto"/>
              <w:jc w:val="both"/>
              <w:rPr>
                <w:rFonts w:ascii="Arial" w:hAnsi="Arial" w:cs="Arial"/>
                <w:b/>
                <w:sz w:val="24"/>
                <w:szCs w:val="24"/>
                <w:lang w:eastAsia="en-US"/>
              </w:rPr>
            </w:pPr>
            <w:r w:rsidRPr="003A08BD">
              <w:rPr>
                <w:rFonts w:ascii="Arial" w:hAnsi="Arial" w:cs="Arial"/>
                <w:b/>
                <w:sz w:val="24"/>
                <w:szCs w:val="24"/>
              </w:rPr>
              <w:t>FRECUENCIA</w:t>
            </w:r>
          </w:p>
        </w:tc>
      </w:tr>
      <w:tr w:rsidR="00D40317" w:rsidRPr="003A08BD" w:rsidTr="00013EED">
        <w:trPr>
          <w:trHeight w:val="90"/>
        </w:trPr>
        <w:tc>
          <w:tcPr>
            <w:tcW w:w="735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Se tiene en cuenta el desarrollo por procesos, de las competencias y la participación en actividades académicas complementarias.</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En las exposiciones se tiene en cuenta el dominio del tema y la actitud ante la exposición al grupo.</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Las evaluaciones por competencias pretenden dar cuenta de la comprensión de lectura y la ubicación de los temas tratados dentro de un problema planteado.</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 xml:space="preserve">La participación en clase es un elemento fundamental por medio del cual el docente percibe el interés </w:t>
            </w:r>
            <w:r w:rsidRPr="003A08BD">
              <w:rPr>
                <w:rFonts w:ascii="Arial" w:hAnsi="Arial" w:cs="Arial"/>
                <w:sz w:val="24"/>
                <w:szCs w:val="24"/>
              </w:rPr>
              <w:lastRenderedPageBreak/>
              <w:t>despertado en el estudiante y la comprensión de los temas.</w:t>
            </w:r>
          </w:p>
          <w:p w:rsidR="00D40317" w:rsidRPr="003A08BD" w:rsidRDefault="00D40317" w:rsidP="00013EED">
            <w:pPr>
              <w:shd w:val="clear" w:color="auto" w:fill="FFFFFF" w:themeFill="background1"/>
              <w:spacing w:after="0" w:line="240" w:lineRule="auto"/>
              <w:jc w:val="both"/>
              <w:rPr>
                <w:rFonts w:ascii="Arial" w:hAnsi="Arial" w:cs="Arial"/>
                <w:sz w:val="24"/>
                <w:szCs w:val="24"/>
                <w:lang w:eastAsia="en-US"/>
              </w:rPr>
            </w:pPr>
          </w:p>
        </w:tc>
        <w:tc>
          <w:tcPr>
            <w:tcW w:w="2209"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D40317" w:rsidRPr="003A08BD" w:rsidRDefault="00D40317" w:rsidP="00013EED">
            <w:pPr>
              <w:shd w:val="clear" w:color="auto" w:fill="FFFFFF" w:themeFill="background1"/>
              <w:spacing w:after="0" w:line="240" w:lineRule="auto"/>
              <w:jc w:val="both"/>
              <w:rPr>
                <w:rFonts w:ascii="Arial" w:hAnsi="Arial" w:cs="Arial"/>
                <w:sz w:val="24"/>
                <w:szCs w:val="24"/>
                <w:lang w:eastAsia="en-US"/>
              </w:rPr>
            </w:pPr>
            <w:r w:rsidRPr="003A08BD">
              <w:rPr>
                <w:rFonts w:ascii="Arial" w:hAnsi="Arial" w:cs="Arial"/>
                <w:sz w:val="24"/>
                <w:szCs w:val="24"/>
              </w:rPr>
              <w:lastRenderedPageBreak/>
              <w:t>Trabajo en equipo</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Talleres</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Consultas</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Participación en clase</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Ensayos</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Resúmenes</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Exposiciones</w:t>
            </w:r>
          </w:p>
          <w:p w:rsidR="00D40317" w:rsidRPr="003A08BD" w:rsidRDefault="00D40317" w:rsidP="00013EED">
            <w:pPr>
              <w:shd w:val="clear" w:color="auto" w:fill="FFFFFF" w:themeFill="background1"/>
              <w:spacing w:after="0" w:line="240" w:lineRule="auto"/>
              <w:jc w:val="both"/>
              <w:rPr>
                <w:rFonts w:ascii="Arial" w:hAnsi="Arial" w:cs="Arial"/>
                <w:b/>
                <w:sz w:val="24"/>
                <w:szCs w:val="24"/>
                <w:lang w:eastAsia="en-US"/>
              </w:rPr>
            </w:pPr>
            <w:r w:rsidRPr="003A08BD">
              <w:rPr>
                <w:rFonts w:ascii="Arial" w:hAnsi="Arial" w:cs="Arial"/>
                <w:sz w:val="24"/>
                <w:szCs w:val="24"/>
              </w:rPr>
              <w:t>Evaluaciones</w:t>
            </w:r>
          </w:p>
        </w:tc>
        <w:tc>
          <w:tcPr>
            <w:tcW w:w="572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40317" w:rsidRPr="003A08BD" w:rsidRDefault="00D40317" w:rsidP="00013EED">
            <w:pPr>
              <w:shd w:val="clear" w:color="auto" w:fill="FFFFFF" w:themeFill="background1"/>
              <w:spacing w:after="0" w:line="240" w:lineRule="auto"/>
              <w:jc w:val="both"/>
              <w:rPr>
                <w:rFonts w:ascii="Arial" w:hAnsi="Arial" w:cs="Arial"/>
                <w:sz w:val="24"/>
                <w:szCs w:val="24"/>
                <w:lang w:eastAsia="en-US"/>
              </w:rPr>
            </w:pPr>
            <w:r w:rsidRPr="003A08BD">
              <w:rPr>
                <w:rFonts w:ascii="Arial" w:hAnsi="Arial" w:cs="Arial"/>
                <w:sz w:val="24"/>
                <w:szCs w:val="24"/>
              </w:rPr>
              <w:t>- Trabajo en equipo</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Se reúnen en equipos de trabajo para analizar y organizar un documento para socializarlo en el grupo.</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 Talleres</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Se reúnen en equipo para analizar y comprender de lecturas y dar respuestas a los talleres. También se realizan de manera individual.</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 Consultas</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Consulta sobre los temas tratados y socialización en las clases.</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 Participación en clase</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lastRenderedPageBreak/>
              <w:t>La exposición de los temas, permeada por problemas cotidianos, implica también la participación del estudiante. Se colocan además cuestionamientos sobre la realidad social y cultural que motivan el estudiante a crear sus propias reflexiones y soluciones a los problemas.</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-Ensayos</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Con base en lecturas o temas trabajados se dan indicaciones para la elaboración de ensayos en los que se tiene en cuenta la posición que asume el estudiante y la comprensión del tema, así como la actitud investigativa.</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 Resúmenes</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Se evalúa la capacidad de síntesis de las estudiantes a partir de lecturas y videos, verificando tanto la comprensión como la redacción clara y concisa.</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 xml:space="preserve">- Exposiciones </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 xml:space="preserve">Se realizan con el objetivo de </w:t>
            </w:r>
            <w:r w:rsidRPr="003A08BD">
              <w:rPr>
                <w:rFonts w:ascii="Arial" w:hAnsi="Arial" w:cs="Arial"/>
                <w:sz w:val="24"/>
                <w:szCs w:val="24"/>
              </w:rPr>
              <w:lastRenderedPageBreak/>
              <w:t xml:space="preserve">determinar la capacidad comunicativa de la estudiante y sus aptitudes investigativas. </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 Evaluaciones</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Se realizan evaluaciones de período por competencias.</w:t>
            </w:r>
          </w:p>
          <w:p w:rsidR="00D40317" w:rsidRPr="003A08BD" w:rsidRDefault="00D40317" w:rsidP="00013EED">
            <w:pPr>
              <w:shd w:val="clear" w:color="auto" w:fill="FFFFFF" w:themeFill="background1"/>
              <w:spacing w:after="0" w:line="240" w:lineRule="auto"/>
              <w:jc w:val="both"/>
              <w:rPr>
                <w:rFonts w:ascii="Arial" w:hAnsi="Arial" w:cs="Arial"/>
                <w:b/>
                <w:sz w:val="24"/>
                <w:szCs w:val="24"/>
                <w:lang w:eastAsia="en-US"/>
              </w:rPr>
            </w:pPr>
          </w:p>
        </w:tc>
        <w:tc>
          <w:tcPr>
            <w:tcW w:w="590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D40317" w:rsidRPr="003A08BD" w:rsidRDefault="00D40317" w:rsidP="00013EED">
            <w:pPr>
              <w:shd w:val="clear" w:color="auto" w:fill="FFFFFF" w:themeFill="background1"/>
              <w:spacing w:after="0" w:line="240" w:lineRule="auto"/>
              <w:jc w:val="both"/>
              <w:rPr>
                <w:rFonts w:ascii="Arial" w:hAnsi="Arial" w:cs="Arial"/>
                <w:sz w:val="24"/>
                <w:szCs w:val="24"/>
                <w:lang w:eastAsia="en-US"/>
              </w:rPr>
            </w:pPr>
            <w:r w:rsidRPr="003A08BD">
              <w:rPr>
                <w:rFonts w:ascii="Arial" w:hAnsi="Arial" w:cs="Arial"/>
                <w:sz w:val="24"/>
                <w:szCs w:val="24"/>
              </w:rPr>
              <w:lastRenderedPageBreak/>
              <w:t>Cada período se tendrá en cuenta la realización de:</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Una evaluación por competencias de final de período</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Hasta 4 talleres de comprensión de lectura sobre los temas trabajados</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Hasta 3 resúmenes</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Eventualmente un ensayo</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Eventualmente una exposición</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Hasta 4 consultas</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Autoevaluación</w:t>
            </w:r>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 xml:space="preserve">Una nota actitudinal como </w:t>
            </w:r>
            <w:proofErr w:type="spellStart"/>
            <w:r w:rsidRPr="003A08BD">
              <w:rPr>
                <w:rFonts w:ascii="Arial" w:hAnsi="Arial" w:cs="Arial"/>
                <w:sz w:val="24"/>
                <w:szCs w:val="24"/>
              </w:rPr>
              <w:t>heteroevaluación</w:t>
            </w:r>
            <w:proofErr w:type="spellEnd"/>
          </w:p>
          <w:p w:rsidR="00D40317" w:rsidRPr="003A08BD" w:rsidRDefault="00D40317" w:rsidP="00013EED">
            <w:pPr>
              <w:shd w:val="clear" w:color="auto" w:fill="FFFFFF" w:themeFill="background1"/>
              <w:spacing w:after="0" w:line="240" w:lineRule="auto"/>
              <w:jc w:val="both"/>
              <w:rPr>
                <w:rFonts w:ascii="Arial" w:hAnsi="Arial" w:cs="Arial"/>
                <w:sz w:val="24"/>
                <w:szCs w:val="24"/>
              </w:rPr>
            </w:pPr>
            <w:r w:rsidRPr="003A08BD">
              <w:rPr>
                <w:rFonts w:ascii="Arial" w:hAnsi="Arial" w:cs="Arial"/>
                <w:sz w:val="24"/>
                <w:szCs w:val="24"/>
              </w:rPr>
              <w:t xml:space="preserve">Se evalúa permanentemente la </w:t>
            </w:r>
            <w:r w:rsidRPr="003A08BD">
              <w:rPr>
                <w:rFonts w:ascii="Arial" w:hAnsi="Arial" w:cs="Arial"/>
                <w:sz w:val="24"/>
                <w:szCs w:val="24"/>
              </w:rPr>
              <w:lastRenderedPageBreak/>
              <w:t>participación en clase</w:t>
            </w:r>
          </w:p>
          <w:p w:rsidR="00D40317" w:rsidRPr="003A08BD" w:rsidRDefault="00D40317" w:rsidP="00013EED">
            <w:pPr>
              <w:shd w:val="clear" w:color="auto" w:fill="FFFFFF" w:themeFill="background1"/>
              <w:spacing w:after="0" w:line="240" w:lineRule="auto"/>
              <w:jc w:val="both"/>
              <w:rPr>
                <w:rFonts w:ascii="Arial" w:hAnsi="Arial" w:cs="Arial"/>
                <w:sz w:val="24"/>
                <w:szCs w:val="24"/>
                <w:lang w:eastAsia="en-US"/>
              </w:rPr>
            </w:pPr>
            <w:r w:rsidRPr="003A08BD">
              <w:rPr>
                <w:rFonts w:ascii="Arial" w:hAnsi="Arial" w:cs="Arial"/>
                <w:sz w:val="24"/>
                <w:szCs w:val="24"/>
              </w:rPr>
              <w:t xml:space="preserve"> </w:t>
            </w:r>
          </w:p>
        </w:tc>
      </w:tr>
    </w:tbl>
    <w:p w:rsidR="00D40317" w:rsidRPr="003A08BD" w:rsidRDefault="00D40317" w:rsidP="00D40317">
      <w:pPr>
        <w:spacing w:after="0" w:line="240" w:lineRule="auto"/>
        <w:rPr>
          <w:rFonts w:ascii="Arial" w:hAnsi="Arial" w:cs="Arial"/>
          <w:sz w:val="24"/>
          <w:szCs w:val="24"/>
        </w:rPr>
      </w:pPr>
    </w:p>
    <w:p w:rsidR="00D40317" w:rsidRPr="003A08BD" w:rsidRDefault="00D40317" w:rsidP="00D40317">
      <w:pPr>
        <w:spacing w:after="0" w:line="240" w:lineRule="auto"/>
        <w:rPr>
          <w:rFonts w:ascii="Arial" w:hAnsi="Arial" w:cs="Arial"/>
          <w:sz w:val="24"/>
          <w:szCs w:val="24"/>
        </w:rPr>
      </w:pPr>
    </w:p>
    <w:p w:rsidR="00D40317" w:rsidRPr="003A08BD" w:rsidRDefault="00D40317" w:rsidP="00D40317">
      <w:pPr>
        <w:spacing w:after="0" w:line="240" w:lineRule="auto"/>
        <w:rPr>
          <w:rFonts w:ascii="Arial" w:hAnsi="Arial" w:cs="Arial"/>
          <w:sz w:val="24"/>
          <w:szCs w:val="24"/>
        </w:rPr>
      </w:pPr>
    </w:p>
    <w:p w:rsidR="00D40317" w:rsidRPr="003A08BD" w:rsidRDefault="00D40317" w:rsidP="00D40317">
      <w:pPr>
        <w:spacing w:after="0" w:line="240" w:lineRule="auto"/>
        <w:rPr>
          <w:rFonts w:ascii="Arial" w:hAnsi="Arial" w:cs="Arial"/>
          <w:sz w:val="24"/>
          <w:szCs w:val="24"/>
        </w:rPr>
      </w:pPr>
    </w:p>
    <w:tbl>
      <w:tblPr>
        <w:tblStyle w:val="Tablaconcuadrcula"/>
        <w:tblW w:w="5000" w:type="pct"/>
        <w:tblLook w:val="04A0"/>
      </w:tblPr>
      <w:tblGrid>
        <w:gridCol w:w="2242"/>
        <w:gridCol w:w="2766"/>
        <w:gridCol w:w="2933"/>
        <w:gridCol w:w="2515"/>
        <w:gridCol w:w="2766"/>
      </w:tblGrid>
      <w:tr w:rsidR="00D40317" w:rsidRPr="003A08BD" w:rsidTr="00A81477">
        <w:tc>
          <w:tcPr>
            <w:tcW w:w="5000" w:type="pct"/>
            <w:gridSpan w:val="5"/>
          </w:tcPr>
          <w:p w:rsidR="00D40317" w:rsidRPr="003A08BD" w:rsidRDefault="00D40317" w:rsidP="00013EED">
            <w:pPr>
              <w:jc w:val="center"/>
              <w:rPr>
                <w:rFonts w:ascii="Arial" w:hAnsi="Arial" w:cs="Arial"/>
                <w:sz w:val="24"/>
                <w:szCs w:val="24"/>
              </w:rPr>
            </w:pPr>
            <w:r w:rsidRPr="003A08BD">
              <w:rPr>
                <w:rFonts w:ascii="Arial" w:hAnsi="Arial" w:cs="Arial"/>
                <w:color w:val="000000"/>
                <w:sz w:val="24"/>
                <w:szCs w:val="24"/>
              </w:rPr>
              <w:t>GRADOS DÈCIMO</w:t>
            </w:r>
          </w:p>
        </w:tc>
      </w:tr>
      <w:tr w:rsidR="00D40317" w:rsidRPr="003A08BD" w:rsidTr="00A81477">
        <w:tc>
          <w:tcPr>
            <w:tcW w:w="848" w:type="pct"/>
          </w:tcPr>
          <w:p w:rsidR="00D40317" w:rsidRPr="003A08BD" w:rsidRDefault="00D40317" w:rsidP="00013EED">
            <w:pPr>
              <w:rPr>
                <w:rFonts w:ascii="Arial" w:hAnsi="Arial" w:cs="Arial"/>
                <w:sz w:val="24"/>
                <w:szCs w:val="24"/>
              </w:rPr>
            </w:pPr>
            <w:r w:rsidRPr="003A08BD">
              <w:rPr>
                <w:rFonts w:ascii="Arial" w:hAnsi="Arial" w:cs="Arial"/>
                <w:color w:val="000000"/>
                <w:sz w:val="24"/>
                <w:szCs w:val="24"/>
              </w:rPr>
              <w:t>PLAN DEAPOYO</w:t>
            </w:r>
          </w:p>
        </w:tc>
        <w:tc>
          <w:tcPr>
            <w:tcW w:w="1046" w:type="pct"/>
          </w:tcPr>
          <w:p w:rsidR="00D40317" w:rsidRPr="003A08BD" w:rsidRDefault="00D40317" w:rsidP="00013EED">
            <w:pPr>
              <w:rPr>
                <w:rFonts w:ascii="Arial" w:hAnsi="Arial" w:cs="Arial"/>
                <w:sz w:val="24"/>
                <w:szCs w:val="24"/>
              </w:rPr>
            </w:pPr>
            <w:r w:rsidRPr="003A08BD">
              <w:rPr>
                <w:rFonts w:ascii="Arial" w:hAnsi="Arial" w:cs="Arial"/>
                <w:sz w:val="24"/>
                <w:szCs w:val="24"/>
              </w:rPr>
              <w:t>P1</w:t>
            </w:r>
          </w:p>
        </w:tc>
        <w:tc>
          <w:tcPr>
            <w:tcW w:w="1109" w:type="pct"/>
          </w:tcPr>
          <w:p w:rsidR="00D40317" w:rsidRPr="003A08BD" w:rsidRDefault="00D40317" w:rsidP="00013EED">
            <w:pPr>
              <w:rPr>
                <w:rFonts w:ascii="Arial" w:hAnsi="Arial" w:cs="Arial"/>
                <w:sz w:val="24"/>
                <w:szCs w:val="24"/>
              </w:rPr>
            </w:pPr>
            <w:r w:rsidRPr="003A08BD">
              <w:rPr>
                <w:rFonts w:ascii="Arial" w:hAnsi="Arial" w:cs="Arial"/>
                <w:sz w:val="24"/>
                <w:szCs w:val="24"/>
              </w:rPr>
              <w:t>P2</w:t>
            </w:r>
          </w:p>
        </w:tc>
        <w:tc>
          <w:tcPr>
            <w:tcW w:w="951" w:type="pct"/>
          </w:tcPr>
          <w:p w:rsidR="00D40317" w:rsidRPr="003A08BD" w:rsidRDefault="00D40317" w:rsidP="00013EED">
            <w:pPr>
              <w:rPr>
                <w:rFonts w:ascii="Arial" w:hAnsi="Arial" w:cs="Arial"/>
                <w:sz w:val="24"/>
                <w:szCs w:val="24"/>
              </w:rPr>
            </w:pPr>
            <w:r w:rsidRPr="003A08BD">
              <w:rPr>
                <w:rFonts w:ascii="Arial" w:hAnsi="Arial" w:cs="Arial"/>
                <w:sz w:val="24"/>
                <w:szCs w:val="24"/>
              </w:rPr>
              <w:t>P3</w:t>
            </w:r>
          </w:p>
        </w:tc>
        <w:tc>
          <w:tcPr>
            <w:tcW w:w="1046" w:type="pct"/>
          </w:tcPr>
          <w:p w:rsidR="00D40317" w:rsidRPr="003A08BD" w:rsidRDefault="00D40317" w:rsidP="00013EED">
            <w:pPr>
              <w:rPr>
                <w:rFonts w:ascii="Arial" w:hAnsi="Arial" w:cs="Arial"/>
                <w:sz w:val="24"/>
                <w:szCs w:val="24"/>
              </w:rPr>
            </w:pPr>
            <w:r w:rsidRPr="003A08BD">
              <w:rPr>
                <w:rFonts w:ascii="Arial" w:hAnsi="Arial" w:cs="Arial"/>
                <w:sz w:val="24"/>
                <w:szCs w:val="24"/>
              </w:rPr>
              <w:t>P4</w:t>
            </w:r>
          </w:p>
        </w:tc>
      </w:tr>
      <w:tr w:rsidR="00D40317" w:rsidRPr="003A08BD" w:rsidTr="00A81477">
        <w:tc>
          <w:tcPr>
            <w:tcW w:w="848" w:type="pct"/>
          </w:tcPr>
          <w:p w:rsidR="00D40317" w:rsidRPr="003A08BD" w:rsidRDefault="00D40317" w:rsidP="00013EED">
            <w:pPr>
              <w:rPr>
                <w:rFonts w:ascii="Arial" w:hAnsi="Arial" w:cs="Arial"/>
                <w:sz w:val="24"/>
                <w:szCs w:val="24"/>
              </w:rPr>
            </w:pPr>
            <w:r w:rsidRPr="003A08BD">
              <w:rPr>
                <w:rFonts w:ascii="Arial" w:hAnsi="Arial" w:cs="Arial"/>
                <w:color w:val="000000"/>
                <w:sz w:val="24"/>
                <w:szCs w:val="24"/>
              </w:rPr>
              <w:t xml:space="preserve">Planes de apoyo para recuperación                                                                                              </w:t>
            </w:r>
          </w:p>
        </w:tc>
        <w:tc>
          <w:tcPr>
            <w:tcW w:w="1046" w:type="pct"/>
          </w:tcPr>
          <w:p w:rsidR="00D40317" w:rsidRPr="003A08BD" w:rsidRDefault="00D40317" w:rsidP="00013EED">
            <w:pPr>
              <w:rPr>
                <w:rFonts w:ascii="Arial" w:hAnsi="Arial" w:cs="Arial"/>
                <w:sz w:val="24"/>
                <w:szCs w:val="24"/>
              </w:rPr>
            </w:pPr>
            <w:r w:rsidRPr="003A08BD">
              <w:rPr>
                <w:rFonts w:ascii="Arial" w:hAnsi="Arial" w:cs="Arial"/>
                <w:color w:val="000000"/>
                <w:sz w:val="24"/>
                <w:szCs w:val="24"/>
              </w:rPr>
              <w:t>Desarrollo de un taller y sustentación del mismo</w:t>
            </w:r>
          </w:p>
        </w:tc>
        <w:tc>
          <w:tcPr>
            <w:tcW w:w="1109" w:type="pct"/>
          </w:tcPr>
          <w:p w:rsidR="00D40317" w:rsidRPr="003A08BD" w:rsidRDefault="00D40317" w:rsidP="00013EED">
            <w:pPr>
              <w:rPr>
                <w:rFonts w:ascii="Arial" w:hAnsi="Arial" w:cs="Arial"/>
                <w:sz w:val="24"/>
                <w:szCs w:val="24"/>
              </w:rPr>
            </w:pPr>
            <w:r w:rsidRPr="003A08BD">
              <w:rPr>
                <w:rFonts w:ascii="Arial" w:hAnsi="Arial" w:cs="Arial"/>
                <w:color w:val="000000"/>
                <w:sz w:val="24"/>
                <w:szCs w:val="24"/>
              </w:rPr>
              <w:t>Lectura y exposición de textos</w:t>
            </w:r>
          </w:p>
        </w:tc>
        <w:tc>
          <w:tcPr>
            <w:tcW w:w="951" w:type="pct"/>
          </w:tcPr>
          <w:p w:rsidR="00D40317" w:rsidRPr="003A08BD" w:rsidRDefault="00D40317" w:rsidP="00013EED">
            <w:pPr>
              <w:rPr>
                <w:rFonts w:ascii="Arial" w:hAnsi="Arial" w:cs="Arial"/>
                <w:sz w:val="24"/>
                <w:szCs w:val="24"/>
              </w:rPr>
            </w:pPr>
            <w:r w:rsidRPr="003A08BD">
              <w:rPr>
                <w:rFonts w:ascii="Arial" w:hAnsi="Arial" w:cs="Arial"/>
                <w:color w:val="000000"/>
                <w:sz w:val="24"/>
                <w:szCs w:val="24"/>
              </w:rPr>
              <w:t>Elaboración de informes escritos de los principales temas.</w:t>
            </w:r>
          </w:p>
        </w:tc>
        <w:tc>
          <w:tcPr>
            <w:tcW w:w="1046" w:type="pct"/>
          </w:tcPr>
          <w:p w:rsidR="00D40317" w:rsidRPr="003A08BD" w:rsidRDefault="00D40317" w:rsidP="00013EED">
            <w:pPr>
              <w:rPr>
                <w:rFonts w:ascii="Arial" w:hAnsi="Arial" w:cs="Arial"/>
                <w:sz w:val="24"/>
                <w:szCs w:val="24"/>
              </w:rPr>
            </w:pPr>
            <w:r w:rsidRPr="003A08BD">
              <w:rPr>
                <w:rFonts w:ascii="Arial" w:hAnsi="Arial" w:cs="Arial"/>
                <w:color w:val="000000"/>
                <w:sz w:val="24"/>
                <w:szCs w:val="24"/>
              </w:rPr>
              <w:t>Elaboración de ensayos</w:t>
            </w:r>
          </w:p>
        </w:tc>
      </w:tr>
      <w:tr w:rsidR="00D40317" w:rsidRPr="003A08BD" w:rsidTr="00A81477">
        <w:tc>
          <w:tcPr>
            <w:tcW w:w="848" w:type="pct"/>
          </w:tcPr>
          <w:p w:rsidR="00D40317" w:rsidRPr="003A08BD" w:rsidRDefault="00D40317" w:rsidP="00013EED">
            <w:pPr>
              <w:rPr>
                <w:rFonts w:ascii="Arial" w:hAnsi="Arial" w:cs="Arial"/>
                <w:sz w:val="24"/>
                <w:szCs w:val="24"/>
              </w:rPr>
            </w:pPr>
            <w:r w:rsidRPr="003A08BD">
              <w:rPr>
                <w:rFonts w:ascii="Arial" w:hAnsi="Arial" w:cs="Arial"/>
                <w:color w:val="000000"/>
                <w:sz w:val="24"/>
                <w:szCs w:val="24"/>
              </w:rPr>
              <w:t>Planes de apoya para nivelación</w:t>
            </w:r>
          </w:p>
        </w:tc>
        <w:tc>
          <w:tcPr>
            <w:tcW w:w="1046" w:type="pct"/>
          </w:tcPr>
          <w:p w:rsidR="00D40317" w:rsidRPr="003A08BD" w:rsidRDefault="00D40317" w:rsidP="00013EED">
            <w:pPr>
              <w:rPr>
                <w:rFonts w:ascii="Arial" w:hAnsi="Arial" w:cs="Arial"/>
                <w:sz w:val="24"/>
                <w:szCs w:val="24"/>
              </w:rPr>
            </w:pPr>
            <w:r w:rsidRPr="003A08BD">
              <w:rPr>
                <w:rFonts w:ascii="Arial" w:hAnsi="Arial" w:cs="Arial"/>
                <w:color w:val="000000"/>
                <w:sz w:val="24"/>
                <w:szCs w:val="24"/>
              </w:rPr>
              <w:t>Consulta de los principales temas abordados durante el periodo</w:t>
            </w:r>
          </w:p>
        </w:tc>
        <w:tc>
          <w:tcPr>
            <w:tcW w:w="1109" w:type="pct"/>
          </w:tcPr>
          <w:p w:rsidR="00D40317" w:rsidRPr="003A08BD" w:rsidRDefault="00D40317" w:rsidP="00013EED">
            <w:pPr>
              <w:rPr>
                <w:rFonts w:ascii="Arial" w:hAnsi="Arial" w:cs="Arial"/>
                <w:sz w:val="24"/>
                <w:szCs w:val="24"/>
              </w:rPr>
            </w:pPr>
            <w:r w:rsidRPr="003A08BD">
              <w:rPr>
                <w:rFonts w:ascii="Arial" w:hAnsi="Arial" w:cs="Arial"/>
                <w:color w:val="000000"/>
                <w:sz w:val="24"/>
                <w:szCs w:val="24"/>
              </w:rPr>
              <w:t>Análisis de casos y confrontación con relatos bíblicos</w:t>
            </w:r>
          </w:p>
        </w:tc>
        <w:tc>
          <w:tcPr>
            <w:tcW w:w="951" w:type="pct"/>
          </w:tcPr>
          <w:p w:rsidR="00D40317" w:rsidRPr="003A08BD" w:rsidRDefault="00D40317" w:rsidP="00013EED">
            <w:pPr>
              <w:rPr>
                <w:rFonts w:ascii="Arial" w:hAnsi="Arial" w:cs="Arial"/>
                <w:sz w:val="24"/>
                <w:szCs w:val="24"/>
              </w:rPr>
            </w:pPr>
            <w:r w:rsidRPr="003A08BD">
              <w:rPr>
                <w:rFonts w:ascii="Arial" w:hAnsi="Arial" w:cs="Arial"/>
                <w:color w:val="000000"/>
                <w:sz w:val="24"/>
                <w:szCs w:val="24"/>
              </w:rPr>
              <w:t>Asearías extraordinarias sobre los temas a nivelar.</w:t>
            </w:r>
          </w:p>
        </w:tc>
        <w:tc>
          <w:tcPr>
            <w:tcW w:w="1046" w:type="pct"/>
          </w:tcPr>
          <w:p w:rsidR="00D40317" w:rsidRPr="003A08BD" w:rsidRDefault="00D40317" w:rsidP="00013EED">
            <w:pPr>
              <w:rPr>
                <w:rFonts w:ascii="Arial" w:hAnsi="Arial" w:cs="Arial"/>
                <w:sz w:val="24"/>
                <w:szCs w:val="24"/>
              </w:rPr>
            </w:pPr>
            <w:r w:rsidRPr="003A08BD">
              <w:rPr>
                <w:rFonts w:ascii="Arial" w:hAnsi="Arial" w:cs="Arial"/>
                <w:color w:val="000000"/>
                <w:sz w:val="24"/>
                <w:szCs w:val="24"/>
              </w:rPr>
              <w:t>Análisis de videos relacionados con los temas nivelar.</w:t>
            </w:r>
          </w:p>
        </w:tc>
      </w:tr>
      <w:tr w:rsidR="00D40317" w:rsidRPr="003A08BD" w:rsidTr="00A81477">
        <w:tc>
          <w:tcPr>
            <w:tcW w:w="848" w:type="pct"/>
          </w:tcPr>
          <w:p w:rsidR="00D40317" w:rsidRPr="003A08BD" w:rsidRDefault="00D40317" w:rsidP="00013EED">
            <w:pPr>
              <w:rPr>
                <w:rFonts w:ascii="Arial" w:hAnsi="Arial" w:cs="Arial"/>
                <w:sz w:val="24"/>
                <w:szCs w:val="24"/>
              </w:rPr>
            </w:pPr>
            <w:r w:rsidRPr="003A08BD">
              <w:rPr>
                <w:rFonts w:ascii="Arial" w:hAnsi="Arial" w:cs="Arial"/>
                <w:color w:val="000000"/>
                <w:sz w:val="24"/>
                <w:szCs w:val="24"/>
              </w:rPr>
              <w:t>Planes de apoya para profundización</w:t>
            </w:r>
          </w:p>
        </w:tc>
        <w:tc>
          <w:tcPr>
            <w:tcW w:w="1046" w:type="pct"/>
          </w:tcPr>
          <w:p w:rsidR="00D40317" w:rsidRPr="003A08BD" w:rsidRDefault="00D40317" w:rsidP="00013EED">
            <w:pPr>
              <w:rPr>
                <w:rFonts w:ascii="Arial" w:hAnsi="Arial" w:cs="Arial"/>
                <w:sz w:val="24"/>
                <w:szCs w:val="24"/>
              </w:rPr>
            </w:pPr>
            <w:r w:rsidRPr="003A08BD">
              <w:rPr>
                <w:rFonts w:ascii="Arial" w:hAnsi="Arial" w:cs="Arial"/>
                <w:color w:val="000000"/>
                <w:sz w:val="24"/>
                <w:szCs w:val="24"/>
              </w:rPr>
              <w:t>Elaboración de síntesis y textos escritos a partir de una fuente</w:t>
            </w:r>
          </w:p>
        </w:tc>
        <w:tc>
          <w:tcPr>
            <w:tcW w:w="1109" w:type="pct"/>
          </w:tcPr>
          <w:p w:rsidR="00D40317" w:rsidRPr="003A08BD" w:rsidRDefault="00D40317" w:rsidP="00013EED">
            <w:pPr>
              <w:rPr>
                <w:rFonts w:ascii="Arial" w:hAnsi="Arial" w:cs="Arial"/>
                <w:sz w:val="24"/>
                <w:szCs w:val="24"/>
              </w:rPr>
            </w:pPr>
            <w:r w:rsidRPr="003A08BD">
              <w:rPr>
                <w:rFonts w:ascii="Arial" w:hAnsi="Arial" w:cs="Arial"/>
                <w:color w:val="000000"/>
                <w:sz w:val="24"/>
                <w:szCs w:val="24"/>
              </w:rPr>
              <w:t>Elaboración de síntesis de textos bíblicos con su respectiva relación  de su mensaje al contexto</w:t>
            </w:r>
          </w:p>
        </w:tc>
        <w:tc>
          <w:tcPr>
            <w:tcW w:w="951" w:type="pct"/>
          </w:tcPr>
          <w:p w:rsidR="00D40317" w:rsidRPr="003A08BD" w:rsidRDefault="00D40317" w:rsidP="00013EED">
            <w:pPr>
              <w:rPr>
                <w:rFonts w:ascii="Arial" w:hAnsi="Arial" w:cs="Arial"/>
                <w:sz w:val="24"/>
                <w:szCs w:val="24"/>
              </w:rPr>
            </w:pPr>
            <w:r w:rsidRPr="003A08BD">
              <w:rPr>
                <w:rFonts w:ascii="Arial" w:hAnsi="Arial" w:cs="Arial"/>
                <w:color w:val="000000"/>
                <w:sz w:val="24"/>
                <w:szCs w:val="24"/>
              </w:rPr>
              <w:t>Lectura de textos y obras que amplíen conceptos</w:t>
            </w:r>
          </w:p>
        </w:tc>
        <w:tc>
          <w:tcPr>
            <w:tcW w:w="1046" w:type="pct"/>
          </w:tcPr>
          <w:p w:rsidR="00D40317" w:rsidRPr="003A08BD" w:rsidRDefault="00D40317" w:rsidP="00013EED">
            <w:pPr>
              <w:rPr>
                <w:rFonts w:ascii="Arial" w:hAnsi="Arial" w:cs="Arial"/>
                <w:sz w:val="24"/>
                <w:szCs w:val="24"/>
              </w:rPr>
            </w:pPr>
            <w:r w:rsidRPr="003A08BD">
              <w:rPr>
                <w:rFonts w:ascii="Arial" w:hAnsi="Arial" w:cs="Arial"/>
                <w:color w:val="000000"/>
                <w:sz w:val="24"/>
                <w:szCs w:val="24"/>
              </w:rPr>
              <w:t>Presentación de  informes escritos de información relevante obtenida en los medios de comunicación</w:t>
            </w:r>
          </w:p>
        </w:tc>
      </w:tr>
    </w:tbl>
    <w:p w:rsidR="00D40317" w:rsidRPr="003A08BD" w:rsidRDefault="00D40317" w:rsidP="00D40317">
      <w:pPr>
        <w:rPr>
          <w:rFonts w:ascii="Arial" w:hAnsi="Arial" w:cs="Arial"/>
          <w:sz w:val="24"/>
          <w:szCs w:val="24"/>
        </w:rPr>
      </w:pPr>
    </w:p>
    <w:p w:rsidR="00D40317" w:rsidRPr="003A08BD" w:rsidRDefault="00D40317" w:rsidP="00D40317">
      <w:pPr>
        <w:rPr>
          <w:rFonts w:ascii="Arial" w:hAnsi="Arial" w:cs="Arial"/>
          <w:sz w:val="24"/>
          <w:szCs w:val="24"/>
        </w:rPr>
      </w:pPr>
    </w:p>
    <w:p w:rsidR="00D40317" w:rsidRPr="003A08BD" w:rsidRDefault="00D40317" w:rsidP="00D40317">
      <w:pPr>
        <w:rPr>
          <w:rFonts w:ascii="Arial" w:hAnsi="Arial" w:cs="Arial"/>
          <w:sz w:val="24"/>
          <w:szCs w:val="24"/>
        </w:rPr>
      </w:pPr>
    </w:p>
    <w:tbl>
      <w:tblPr>
        <w:tblStyle w:val="Tablaconcuadrcula"/>
        <w:tblW w:w="0" w:type="auto"/>
        <w:tblLook w:val="04A0"/>
      </w:tblPr>
      <w:tblGrid>
        <w:gridCol w:w="2248"/>
        <w:gridCol w:w="1939"/>
        <w:gridCol w:w="3361"/>
        <w:gridCol w:w="2171"/>
        <w:gridCol w:w="3503"/>
      </w:tblGrid>
      <w:tr w:rsidR="00D40317" w:rsidRPr="003A08BD" w:rsidTr="00013EED">
        <w:tc>
          <w:tcPr>
            <w:tcW w:w="0" w:type="auto"/>
            <w:gridSpan w:val="5"/>
          </w:tcPr>
          <w:p w:rsidR="00D40317" w:rsidRPr="003A08BD" w:rsidRDefault="00D40317" w:rsidP="00013EED">
            <w:pPr>
              <w:jc w:val="center"/>
              <w:rPr>
                <w:rFonts w:ascii="Arial" w:hAnsi="Arial" w:cs="Arial"/>
                <w:sz w:val="24"/>
                <w:szCs w:val="24"/>
              </w:rPr>
            </w:pPr>
            <w:r w:rsidRPr="003A08BD">
              <w:rPr>
                <w:rFonts w:ascii="Arial" w:hAnsi="Arial" w:cs="Arial"/>
                <w:color w:val="000000"/>
                <w:sz w:val="24"/>
                <w:szCs w:val="24"/>
              </w:rPr>
              <w:t>GRADO  UNDÉCIMO</w:t>
            </w:r>
          </w:p>
        </w:tc>
      </w:tr>
      <w:tr w:rsidR="00D40317" w:rsidRPr="003A08BD" w:rsidTr="00013EED">
        <w:tc>
          <w:tcPr>
            <w:tcW w:w="0" w:type="auto"/>
          </w:tcPr>
          <w:p w:rsidR="00D40317" w:rsidRPr="003A08BD" w:rsidRDefault="00D40317" w:rsidP="00013EED">
            <w:pPr>
              <w:rPr>
                <w:rFonts w:ascii="Arial" w:hAnsi="Arial" w:cs="Arial"/>
                <w:sz w:val="24"/>
                <w:szCs w:val="24"/>
              </w:rPr>
            </w:pPr>
            <w:r w:rsidRPr="003A08BD">
              <w:rPr>
                <w:rFonts w:ascii="Arial" w:hAnsi="Arial" w:cs="Arial"/>
                <w:color w:val="000000"/>
                <w:sz w:val="24"/>
                <w:szCs w:val="24"/>
              </w:rPr>
              <w:t>PLAN DEAPOYO</w:t>
            </w:r>
          </w:p>
        </w:tc>
        <w:tc>
          <w:tcPr>
            <w:tcW w:w="0" w:type="auto"/>
          </w:tcPr>
          <w:p w:rsidR="00D40317" w:rsidRPr="003A08BD" w:rsidRDefault="00D40317" w:rsidP="00013EED">
            <w:pPr>
              <w:rPr>
                <w:rFonts w:ascii="Arial" w:hAnsi="Arial" w:cs="Arial"/>
                <w:sz w:val="24"/>
                <w:szCs w:val="24"/>
              </w:rPr>
            </w:pPr>
            <w:r w:rsidRPr="003A08BD">
              <w:rPr>
                <w:rFonts w:ascii="Arial" w:hAnsi="Arial" w:cs="Arial"/>
                <w:sz w:val="24"/>
                <w:szCs w:val="24"/>
              </w:rPr>
              <w:t>P1</w:t>
            </w:r>
          </w:p>
        </w:tc>
        <w:tc>
          <w:tcPr>
            <w:tcW w:w="0" w:type="auto"/>
          </w:tcPr>
          <w:p w:rsidR="00D40317" w:rsidRPr="003A08BD" w:rsidRDefault="00D40317" w:rsidP="00013EED">
            <w:pPr>
              <w:rPr>
                <w:rFonts w:ascii="Arial" w:hAnsi="Arial" w:cs="Arial"/>
                <w:sz w:val="24"/>
                <w:szCs w:val="24"/>
              </w:rPr>
            </w:pPr>
            <w:r w:rsidRPr="003A08BD">
              <w:rPr>
                <w:rFonts w:ascii="Arial" w:hAnsi="Arial" w:cs="Arial"/>
                <w:sz w:val="24"/>
                <w:szCs w:val="24"/>
              </w:rPr>
              <w:t>P2</w:t>
            </w:r>
          </w:p>
        </w:tc>
        <w:tc>
          <w:tcPr>
            <w:tcW w:w="0" w:type="auto"/>
          </w:tcPr>
          <w:p w:rsidR="00D40317" w:rsidRPr="003A08BD" w:rsidRDefault="00D40317" w:rsidP="00013EED">
            <w:pPr>
              <w:rPr>
                <w:rFonts w:ascii="Arial" w:hAnsi="Arial" w:cs="Arial"/>
                <w:sz w:val="24"/>
                <w:szCs w:val="24"/>
              </w:rPr>
            </w:pPr>
            <w:r w:rsidRPr="003A08BD">
              <w:rPr>
                <w:rFonts w:ascii="Arial" w:hAnsi="Arial" w:cs="Arial"/>
                <w:sz w:val="24"/>
                <w:szCs w:val="24"/>
              </w:rPr>
              <w:t>P3</w:t>
            </w:r>
          </w:p>
        </w:tc>
        <w:tc>
          <w:tcPr>
            <w:tcW w:w="0" w:type="auto"/>
          </w:tcPr>
          <w:p w:rsidR="00D40317" w:rsidRPr="003A08BD" w:rsidRDefault="00D40317" w:rsidP="00013EED">
            <w:pPr>
              <w:rPr>
                <w:rFonts w:ascii="Arial" w:hAnsi="Arial" w:cs="Arial"/>
                <w:sz w:val="24"/>
                <w:szCs w:val="24"/>
              </w:rPr>
            </w:pPr>
            <w:r w:rsidRPr="003A08BD">
              <w:rPr>
                <w:rFonts w:ascii="Arial" w:hAnsi="Arial" w:cs="Arial"/>
                <w:sz w:val="24"/>
                <w:szCs w:val="24"/>
              </w:rPr>
              <w:t>P4</w:t>
            </w:r>
          </w:p>
        </w:tc>
      </w:tr>
      <w:tr w:rsidR="00D40317" w:rsidRPr="003A08BD" w:rsidTr="00013EED">
        <w:tc>
          <w:tcPr>
            <w:tcW w:w="0" w:type="auto"/>
          </w:tcPr>
          <w:p w:rsidR="00D40317" w:rsidRPr="003A08BD" w:rsidRDefault="00D40317" w:rsidP="00013EED">
            <w:pPr>
              <w:rPr>
                <w:rFonts w:ascii="Arial" w:hAnsi="Arial" w:cs="Arial"/>
                <w:sz w:val="24"/>
                <w:szCs w:val="24"/>
              </w:rPr>
            </w:pPr>
            <w:r w:rsidRPr="003A08BD">
              <w:rPr>
                <w:rFonts w:ascii="Arial" w:hAnsi="Arial" w:cs="Arial"/>
                <w:color w:val="000000"/>
                <w:sz w:val="24"/>
                <w:szCs w:val="24"/>
              </w:rPr>
              <w:t xml:space="preserve">Planes de apoyo para recuperación                                                                                              </w:t>
            </w:r>
          </w:p>
        </w:tc>
        <w:tc>
          <w:tcPr>
            <w:tcW w:w="0" w:type="auto"/>
          </w:tcPr>
          <w:p w:rsidR="00D40317" w:rsidRPr="003A08BD" w:rsidRDefault="00D40317" w:rsidP="00013EED">
            <w:pPr>
              <w:jc w:val="both"/>
              <w:rPr>
                <w:rFonts w:ascii="Arial" w:hAnsi="Arial" w:cs="Arial"/>
                <w:color w:val="000000"/>
                <w:sz w:val="24"/>
                <w:szCs w:val="24"/>
              </w:rPr>
            </w:pPr>
            <w:r w:rsidRPr="003A08BD">
              <w:rPr>
                <w:rFonts w:ascii="Arial" w:hAnsi="Arial" w:cs="Arial"/>
                <w:color w:val="000000"/>
                <w:sz w:val="24"/>
                <w:szCs w:val="24"/>
              </w:rPr>
              <w:t>Desarrollo de un taller</w:t>
            </w:r>
          </w:p>
          <w:p w:rsidR="00D40317" w:rsidRPr="003A08BD" w:rsidRDefault="00D40317" w:rsidP="00013EED">
            <w:pPr>
              <w:jc w:val="both"/>
              <w:rPr>
                <w:rFonts w:ascii="Arial" w:hAnsi="Arial" w:cs="Arial"/>
                <w:color w:val="000000"/>
                <w:sz w:val="24"/>
                <w:szCs w:val="24"/>
              </w:rPr>
            </w:pPr>
            <w:r w:rsidRPr="003A08BD">
              <w:rPr>
                <w:rFonts w:ascii="Arial" w:hAnsi="Arial" w:cs="Arial"/>
                <w:color w:val="000000"/>
                <w:sz w:val="24"/>
                <w:szCs w:val="24"/>
              </w:rPr>
              <w:t xml:space="preserve"> y sustentación del</w:t>
            </w:r>
          </w:p>
          <w:p w:rsidR="00D40317" w:rsidRPr="003A08BD" w:rsidRDefault="00D40317" w:rsidP="00013EED">
            <w:pPr>
              <w:rPr>
                <w:rFonts w:ascii="Arial" w:hAnsi="Arial" w:cs="Arial"/>
                <w:sz w:val="24"/>
                <w:szCs w:val="24"/>
              </w:rPr>
            </w:pPr>
            <w:r w:rsidRPr="003A08BD">
              <w:rPr>
                <w:rFonts w:ascii="Arial" w:hAnsi="Arial" w:cs="Arial"/>
                <w:color w:val="000000"/>
                <w:sz w:val="24"/>
                <w:szCs w:val="24"/>
              </w:rPr>
              <w:t xml:space="preserve"> mismo</w:t>
            </w:r>
          </w:p>
        </w:tc>
        <w:tc>
          <w:tcPr>
            <w:tcW w:w="0" w:type="auto"/>
          </w:tcPr>
          <w:p w:rsidR="00D40317" w:rsidRPr="003A08BD" w:rsidRDefault="00D40317" w:rsidP="00013EED">
            <w:pPr>
              <w:rPr>
                <w:rFonts w:ascii="Arial" w:hAnsi="Arial" w:cs="Arial"/>
                <w:sz w:val="24"/>
                <w:szCs w:val="24"/>
              </w:rPr>
            </w:pPr>
            <w:r w:rsidRPr="003A08BD">
              <w:rPr>
                <w:rFonts w:ascii="Arial" w:hAnsi="Arial" w:cs="Arial"/>
                <w:color w:val="000000"/>
                <w:sz w:val="24"/>
                <w:szCs w:val="24"/>
              </w:rPr>
              <w:t>Lectura y exposición de textos</w:t>
            </w:r>
          </w:p>
        </w:tc>
        <w:tc>
          <w:tcPr>
            <w:tcW w:w="0" w:type="auto"/>
          </w:tcPr>
          <w:p w:rsidR="00D40317" w:rsidRPr="003A08BD" w:rsidRDefault="00D40317" w:rsidP="00013EED">
            <w:pPr>
              <w:ind w:left="177" w:hanging="177"/>
              <w:jc w:val="both"/>
              <w:rPr>
                <w:rFonts w:ascii="Arial" w:hAnsi="Arial" w:cs="Arial"/>
                <w:color w:val="000000"/>
                <w:sz w:val="24"/>
                <w:szCs w:val="24"/>
              </w:rPr>
            </w:pPr>
            <w:r w:rsidRPr="003A08BD">
              <w:rPr>
                <w:rFonts w:ascii="Arial" w:hAnsi="Arial" w:cs="Arial"/>
                <w:color w:val="000000"/>
                <w:sz w:val="24"/>
                <w:szCs w:val="24"/>
              </w:rPr>
              <w:t xml:space="preserve">Elaboración de informes </w:t>
            </w:r>
          </w:p>
          <w:p w:rsidR="00D40317" w:rsidRPr="003A08BD" w:rsidRDefault="00D40317" w:rsidP="00013EED">
            <w:pPr>
              <w:rPr>
                <w:rFonts w:ascii="Arial" w:hAnsi="Arial" w:cs="Arial"/>
                <w:color w:val="000000"/>
                <w:sz w:val="24"/>
                <w:szCs w:val="24"/>
              </w:rPr>
            </w:pPr>
            <w:r w:rsidRPr="003A08BD">
              <w:rPr>
                <w:rFonts w:ascii="Arial" w:hAnsi="Arial" w:cs="Arial"/>
                <w:color w:val="000000"/>
                <w:sz w:val="24"/>
                <w:szCs w:val="24"/>
              </w:rPr>
              <w:t>escritos de los principales temas</w:t>
            </w:r>
          </w:p>
        </w:tc>
        <w:tc>
          <w:tcPr>
            <w:tcW w:w="0" w:type="auto"/>
          </w:tcPr>
          <w:p w:rsidR="00D40317" w:rsidRPr="003A08BD" w:rsidRDefault="00D40317" w:rsidP="00013EED">
            <w:pPr>
              <w:rPr>
                <w:rFonts w:ascii="Arial" w:hAnsi="Arial" w:cs="Arial"/>
                <w:sz w:val="24"/>
                <w:szCs w:val="24"/>
              </w:rPr>
            </w:pPr>
            <w:r w:rsidRPr="003A08BD">
              <w:rPr>
                <w:rFonts w:ascii="Arial" w:hAnsi="Arial" w:cs="Arial"/>
                <w:color w:val="000000"/>
                <w:sz w:val="24"/>
                <w:szCs w:val="24"/>
              </w:rPr>
              <w:t>Elaboración de ensayos</w:t>
            </w:r>
          </w:p>
        </w:tc>
      </w:tr>
      <w:tr w:rsidR="00D40317" w:rsidRPr="003A08BD" w:rsidTr="00013EED">
        <w:tc>
          <w:tcPr>
            <w:tcW w:w="0" w:type="auto"/>
          </w:tcPr>
          <w:p w:rsidR="00D40317" w:rsidRPr="003A08BD" w:rsidRDefault="00D40317" w:rsidP="00013EED">
            <w:pPr>
              <w:rPr>
                <w:rFonts w:ascii="Arial" w:hAnsi="Arial" w:cs="Arial"/>
                <w:sz w:val="24"/>
                <w:szCs w:val="24"/>
              </w:rPr>
            </w:pPr>
            <w:r w:rsidRPr="003A08BD">
              <w:rPr>
                <w:rFonts w:ascii="Arial" w:hAnsi="Arial" w:cs="Arial"/>
                <w:color w:val="000000"/>
                <w:sz w:val="24"/>
                <w:szCs w:val="24"/>
              </w:rPr>
              <w:t>Planes de apoya para nivelación</w:t>
            </w:r>
          </w:p>
        </w:tc>
        <w:tc>
          <w:tcPr>
            <w:tcW w:w="0" w:type="auto"/>
          </w:tcPr>
          <w:p w:rsidR="00D40317" w:rsidRPr="003A08BD" w:rsidRDefault="00D40317" w:rsidP="00013EED">
            <w:pPr>
              <w:jc w:val="both"/>
              <w:rPr>
                <w:rFonts w:ascii="Arial" w:hAnsi="Arial" w:cs="Arial"/>
                <w:color w:val="000000"/>
                <w:sz w:val="24"/>
                <w:szCs w:val="24"/>
              </w:rPr>
            </w:pPr>
            <w:r w:rsidRPr="003A08BD">
              <w:rPr>
                <w:rFonts w:ascii="Arial" w:hAnsi="Arial" w:cs="Arial"/>
                <w:color w:val="000000"/>
                <w:sz w:val="24"/>
                <w:szCs w:val="24"/>
              </w:rPr>
              <w:t>Consulta de los</w:t>
            </w:r>
          </w:p>
          <w:p w:rsidR="00D40317" w:rsidRPr="003A08BD" w:rsidRDefault="00D40317" w:rsidP="00013EED">
            <w:pPr>
              <w:jc w:val="both"/>
              <w:rPr>
                <w:rFonts w:ascii="Arial" w:hAnsi="Arial" w:cs="Arial"/>
                <w:color w:val="000000"/>
                <w:sz w:val="24"/>
                <w:szCs w:val="24"/>
              </w:rPr>
            </w:pPr>
            <w:r w:rsidRPr="003A08BD">
              <w:rPr>
                <w:rFonts w:ascii="Arial" w:hAnsi="Arial" w:cs="Arial"/>
                <w:color w:val="000000"/>
                <w:sz w:val="24"/>
                <w:szCs w:val="24"/>
              </w:rPr>
              <w:t xml:space="preserve"> principales temas </w:t>
            </w:r>
          </w:p>
          <w:p w:rsidR="00D40317" w:rsidRPr="003A08BD" w:rsidRDefault="00D40317" w:rsidP="00013EED">
            <w:pPr>
              <w:jc w:val="both"/>
              <w:rPr>
                <w:rFonts w:ascii="Arial" w:hAnsi="Arial" w:cs="Arial"/>
                <w:color w:val="000000"/>
                <w:sz w:val="24"/>
                <w:szCs w:val="24"/>
              </w:rPr>
            </w:pPr>
            <w:r w:rsidRPr="003A08BD">
              <w:rPr>
                <w:rFonts w:ascii="Arial" w:hAnsi="Arial" w:cs="Arial"/>
                <w:color w:val="000000"/>
                <w:sz w:val="24"/>
                <w:szCs w:val="24"/>
              </w:rPr>
              <w:t xml:space="preserve">abordados durante </w:t>
            </w:r>
          </w:p>
          <w:p w:rsidR="00D40317" w:rsidRPr="003A08BD" w:rsidRDefault="00D40317" w:rsidP="00013EED">
            <w:pPr>
              <w:rPr>
                <w:rFonts w:ascii="Arial" w:hAnsi="Arial" w:cs="Arial"/>
                <w:sz w:val="24"/>
                <w:szCs w:val="24"/>
              </w:rPr>
            </w:pPr>
            <w:r w:rsidRPr="003A08BD">
              <w:rPr>
                <w:rFonts w:ascii="Arial" w:hAnsi="Arial" w:cs="Arial"/>
                <w:color w:val="000000"/>
                <w:sz w:val="24"/>
                <w:szCs w:val="24"/>
              </w:rPr>
              <w:t>el periodo</w:t>
            </w:r>
          </w:p>
        </w:tc>
        <w:tc>
          <w:tcPr>
            <w:tcW w:w="0" w:type="auto"/>
          </w:tcPr>
          <w:p w:rsidR="00D40317" w:rsidRPr="003A08BD" w:rsidRDefault="00D40317" w:rsidP="00013EED">
            <w:pPr>
              <w:rPr>
                <w:rFonts w:ascii="Arial" w:hAnsi="Arial" w:cs="Arial"/>
                <w:sz w:val="24"/>
                <w:szCs w:val="24"/>
              </w:rPr>
            </w:pPr>
            <w:r w:rsidRPr="003A08BD">
              <w:rPr>
                <w:rFonts w:ascii="Arial" w:hAnsi="Arial" w:cs="Arial"/>
                <w:color w:val="000000"/>
                <w:sz w:val="24"/>
                <w:szCs w:val="24"/>
              </w:rPr>
              <w:t>Análisis de casos y confrontación con relatos bíblicos</w:t>
            </w:r>
          </w:p>
        </w:tc>
        <w:tc>
          <w:tcPr>
            <w:tcW w:w="0" w:type="auto"/>
          </w:tcPr>
          <w:p w:rsidR="00D40317" w:rsidRPr="003A08BD" w:rsidRDefault="00D40317" w:rsidP="00013EED">
            <w:pPr>
              <w:jc w:val="both"/>
              <w:rPr>
                <w:rFonts w:ascii="Arial" w:hAnsi="Arial" w:cs="Arial"/>
                <w:color w:val="000000"/>
                <w:sz w:val="24"/>
                <w:szCs w:val="24"/>
              </w:rPr>
            </w:pPr>
            <w:r w:rsidRPr="003A08BD">
              <w:rPr>
                <w:rFonts w:ascii="Arial" w:hAnsi="Arial" w:cs="Arial"/>
                <w:color w:val="000000"/>
                <w:sz w:val="24"/>
                <w:szCs w:val="24"/>
              </w:rPr>
              <w:t>Asearías extraordinarias sobre</w:t>
            </w:r>
          </w:p>
          <w:p w:rsidR="00D40317" w:rsidRPr="003A08BD" w:rsidRDefault="00D40317" w:rsidP="00013EED">
            <w:pPr>
              <w:rPr>
                <w:rFonts w:ascii="Arial" w:hAnsi="Arial" w:cs="Arial"/>
                <w:sz w:val="24"/>
                <w:szCs w:val="24"/>
              </w:rPr>
            </w:pPr>
            <w:r w:rsidRPr="003A08BD">
              <w:rPr>
                <w:rFonts w:ascii="Arial" w:hAnsi="Arial" w:cs="Arial"/>
                <w:color w:val="000000"/>
                <w:sz w:val="24"/>
                <w:szCs w:val="24"/>
              </w:rPr>
              <w:t xml:space="preserve"> los temas a nivelar</w:t>
            </w:r>
          </w:p>
        </w:tc>
        <w:tc>
          <w:tcPr>
            <w:tcW w:w="0" w:type="auto"/>
          </w:tcPr>
          <w:p w:rsidR="00D40317" w:rsidRPr="003A08BD" w:rsidRDefault="00D40317" w:rsidP="00013EED">
            <w:pPr>
              <w:rPr>
                <w:rFonts w:ascii="Arial" w:hAnsi="Arial" w:cs="Arial"/>
                <w:sz w:val="24"/>
                <w:szCs w:val="24"/>
              </w:rPr>
            </w:pPr>
            <w:r w:rsidRPr="003A08BD">
              <w:rPr>
                <w:rFonts w:ascii="Arial" w:hAnsi="Arial" w:cs="Arial"/>
                <w:color w:val="000000"/>
                <w:sz w:val="24"/>
                <w:szCs w:val="24"/>
              </w:rPr>
              <w:t>Análisis de videos relacionados con los temas nivelar</w:t>
            </w:r>
          </w:p>
        </w:tc>
      </w:tr>
      <w:tr w:rsidR="00D40317" w:rsidRPr="003A08BD" w:rsidTr="00013EED">
        <w:tc>
          <w:tcPr>
            <w:tcW w:w="0" w:type="auto"/>
          </w:tcPr>
          <w:p w:rsidR="00D40317" w:rsidRPr="003A08BD" w:rsidRDefault="00D40317" w:rsidP="00013EED">
            <w:pPr>
              <w:rPr>
                <w:rFonts w:ascii="Arial" w:hAnsi="Arial" w:cs="Arial"/>
                <w:sz w:val="24"/>
                <w:szCs w:val="24"/>
              </w:rPr>
            </w:pPr>
            <w:r w:rsidRPr="003A08BD">
              <w:rPr>
                <w:rFonts w:ascii="Arial" w:hAnsi="Arial" w:cs="Arial"/>
                <w:color w:val="000000"/>
                <w:sz w:val="24"/>
                <w:szCs w:val="24"/>
              </w:rPr>
              <w:t>Planes de apoya para profundización</w:t>
            </w:r>
          </w:p>
        </w:tc>
        <w:tc>
          <w:tcPr>
            <w:tcW w:w="0" w:type="auto"/>
          </w:tcPr>
          <w:p w:rsidR="00D40317" w:rsidRPr="003A08BD" w:rsidRDefault="00D40317" w:rsidP="00013EED">
            <w:pPr>
              <w:ind w:left="-108" w:firstLine="108"/>
              <w:jc w:val="both"/>
              <w:rPr>
                <w:rFonts w:ascii="Arial" w:hAnsi="Arial" w:cs="Arial"/>
                <w:color w:val="000000"/>
                <w:sz w:val="24"/>
                <w:szCs w:val="24"/>
              </w:rPr>
            </w:pPr>
            <w:r w:rsidRPr="003A08BD">
              <w:rPr>
                <w:rFonts w:ascii="Arial" w:hAnsi="Arial" w:cs="Arial"/>
                <w:color w:val="000000"/>
                <w:sz w:val="24"/>
                <w:szCs w:val="24"/>
              </w:rPr>
              <w:t xml:space="preserve">Elaboración de síntesis y textos </w:t>
            </w:r>
          </w:p>
          <w:p w:rsidR="00D40317" w:rsidRPr="003A08BD" w:rsidRDefault="00D40317" w:rsidP="00013EED">
            <w:pPr>
              <w:ind w:left="-108" w:firstLine="108"/>
              <w:jc w:val="both"/>
              <w:rPr>
                <w:rFonts w:ascii="Arial" w:hAnsi="Arial" w:cs="Arial"/>
                <w:color w:val="000000"/>
                <w:sz w:val="24"/>
                <w:szCs w:val="24"/>
              </w:rPr>
            </w:pPr>
            <w:r w:rsidRPr="003A08BD">
              <w:rPr>
                <w:rFonts w:ascii="Arial" w:hAnsi="Arial" w:cs="Arial"/>
                <w:color w:val="000000"/>
                <w:sz w:val="24"/>
                <w:szCs w:val="24"/>
              </w:rPr>
              <w:t xml:space="preserve">escritos a partir </w:t>
            </w:r>
          </w:p>
          <w:p w:rsidR="00D40317" w:rsidRPr="003A08BD" w:rsidRDefault="00D40317" w:rsidP="00013EED">
            <w:pPr>
              <w:rPr>
                <w:rFonts w:ascii="Arial" w:hAnsi="Arial" w:cs="Arial"/>
                <w:sz w:val="24"/>
                <w:szCs w:val="24"/>
              </w:rPr>
            </w:pPr>
            <w:r w:rsidRPr="003A08BD">
              <w:rPr>
                <w:rFonts w:ascii="Arial" w:hAnsi="Arial" w:cs="Arial"/>
                <w:color w:val="000000"/>
                <w:sz w:val="24"/>
                <w:szCs w:val="24"/>
              </w:rPr>
              <w:t>de una fuente</w:t>
            </w:r>
          </w:p>
        </w:tc>
        <w:tc>
          <w:tcPr>
            <w:tcW w:w="0" w:type="auto"/>
          </w:tcPr>
          <w:p w:rsidR="00D40317" w:rsidRPr="003A08BD" w:rsidRDefault="00D40317" w:rsidP="00013EED">
            <w:pPr>
              <w:rPr>
                <w:rFonts w:ascii="Arial" w:hAnsi="Arial" w:cs="Arial"/>
                <w:sz w:val="24"/>
                <w:szCs w:val="24"/>
              </w:rPr>
            </w:pPr>
            <w:r w:rsidRPr="003A08BD">
              <w:rPr>
                <w:rFonts w:ascii="Arial" w:hAnsi="Arial" w:cs="Arial"/>
                <w:color w:val="000000"/>
                <w:sz w:val="24"/>
                <w:szCs w:val="24"/>
              </w:rPr>
              <w:t>Elaboración de síntesis de textos bíblicos con su respectiva relación  de su mensaje al contexto</w:t>
            </w:r>
          </w:p>
        </w:tc>
        <w:tc>
          <w:tcPr>
            <w:tcW w:w="0" w:type="auto"/>
          </w:tcPr>
          <w:p w:rsidR="00D40317" w:rsidRPr="003A08BD" w:rsidRDefault="00D40317" w:rsidP="00013EED">
            <w:pPr>
              <w:jc w:val="both"/>
              <w:rPr>
                <w:rFonts w:ascii="Arial" w:hAnsi="Arial" w:cs="Arial"/>
                <w:color w:val="000000"/>
                <w:sz w:val="24"/>
                <w:szCs w:val="24"/>
              </w:rPr>
            </w:pPr>
            <w:r w:rsidRPr="003A08BD">
              <w:rPr>
                <w:rFonts w:ascii="Arial" w:hAnsi="Arial" w:cs="Arial"/>
                <w:color w:val="000000"/>
                <w:sz w:val="24"/>
                <w:szCs w:val="24"/>
              </w:rPr>
              <w:t>Lectura de textos y obras que</w:t>
            </w:r>
          </w:p>
          <w:p w:rsidR="00D40317" w:rsidRPr="003A08BD" w:rsidRDefault="00D40317" w:rsidP="00013EED">
            <w:pPr>
              <w:rPr>
                <w:rFonts w:ascii="Arial" w:hAnsi="Arial" w:cs="Arial"/>
                <w:sz w:val="24"/>
                <w:szCs w:val="24"/>
              </w:rPr>
            </w:pPr>
            <w:r w:rsidRPr="003A08BD">
              <w:rPr>
                <w:rFonts w:ascii="Arial" w:hAnsi="Arial" w:cs="Arial"/>
                <w:color w:val="000000"/>
                <w:sz w:val="24"/>
                <w:szCs w:val="24"/>
              </w:rPr>
              <w:t xml:space="preserve"> amplíen conceptos</w:t>
            </w:r>
          </w:p>
        </w:tc>
        <w:tc>
          <w:tcPr>
            <w:tcW w:w="0" w:type="auto"/>
          </w:tcPr>
          <w:p w:rsidR="00D40317" w:rsidRPr="003A08BD" w:rsidRDefault="00D40317" w:rsidP="00013EED">
            <w:pPr>
              <w:rPr>
                <w:rFonts w:ascii="Arial" w:hAnsi="Arial" w:cs="Arial"/>
                <w:sz w:val="24"/>
                <w:szCs w:val="24"/>
              </w:rPr>
            </w:pPr>
            <w:r w:rsidRPr="003A08BD">
              <w:rPr>
                <w:rFonts w:ascii="Arial" w:hAnsi="Arial" w:cs="Arial"/>
                <w:color w:val="000000"/>
                <w:sz w:val="24"/>
                <w:szCs w:val="24"/>
              </w:rPr>
              <w:t>Presentación de  informes escritos de información relevante obtenida en los medios de comunicación</w:t>
            </w:r>
          </w:p>
        </w:tc>
      </w:tr>
    </w:tbl>
    <w:p w:rsidR="00D40317" w:rsidRPr="003A08BD" w:rsidRDefault="00D40317" w:rsidP="00A81477">
      <w:pPr>
        <w:rPr>
          <w:rFonts w:ascii="Arial" w:hAnsi="Arial" w:cs="Arial"/>
          <w:sz w:val="24"/>
          <w:szCs w:val="24"/>
        </w:rPr>
      </w:pPr>
    </w:p>
    <w:sectPr w:rsidR="00D40317" w:rsidRPr="003A08BD" w:rsidSect="00630F85">
      <w:headerReference w:type="even" r:id="rId7"/>
      <w:headerReference w:type="default" r:id="rId8"/>
      <w:footerReference w:type="even" r:id="rId9"/>
      <w:footerReference w:type="default" r:id="rId10"/>
      <w:headerReference w:type="first" r:id="rId11"/>
      <w:footerReference w:type="first" r:id="rId12"/>
      <w:pgSz w:w="15842" w:h="12242" w:orient="landscape" w:code="1"/>
      <w:pgMar w:top="1701"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0F85" w:rsidRDefault="00630F85" w:rsidP="00630F85">
      <w:pPr>
        <w:spacing w:after="0" w:line="240" w:lineRule="auto"/>
      </w:pPr>
      <w:r>
        <w:separator/>
      </w:r>
    </w:p>
  </w:endnote>
  <w:endnote w:type="continuationSeparator" w:id="0">
    <w:p w:rsidR="00630F85" w:rsidRDefault="00630F85" w:rsidP="00630F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F85" w:rsidRDefault="00630F85">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F85" w:rsidRDefault="00630F85">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F85" w:rsidRDefault="00630F8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0F85" w:rsidRDefault="00630F85" w:rsidP="00630F85">
      <w:pPr>
        <w:spacing w:after="0" w:line="240" w:lineRule="auto"/>
      </w:pPr>
      <w:r>
        <w:separator/>
      </w:r>
    </w:p>
  </w:footnote>
  <w:footnote w:type="continuationSeparator" w:id="0">
    <w:p w:rsidR="00630F85" w:rsidRDefault="00630F85" w:rsidP="00630F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F85" w:rsidRDefault="00630F85">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F85" w:rsidRPr="00BE62F1" w:rsidRDefault="00630F85" w:rsidP="00630F85">
    <w:pPr>
      <w:pStyle w:val="Encabezado"/>
      <w:ind w:right="360"/>
      <w:jc w:val="center"/>
      <w:rPr>
        <w:rFonts w:ascii="Arial" w:hAnsi="Arial" w:cs="Arial"/>
        <w:b/>
      </w:rPr>
    </w:pPr>
    <w:r>
      <w:rPr>
        <w:rFonts w:ascii="Arial" w:hAnsi="Arial" w:cs="Arial"/>
        <w:b/>
        <w:noProof/>
        <w:lang w:val="es-ES" w:eastAsia="es-ES"/>
      </w:rPr>
      <w:drawing>
        <wp:anchor distT="0" distB="0" distL="114300" distR="114300" simplePos="0" relativeHeight="251659264" behindDoc="1" locked="0" layoutInCell="1" allowOverlap="1">
          <wp:simplePos x="0" y="0"/>
          <wp:positionH relativeFrom="column">
            <wp:posOffset>-16510</wp:posOffset>
          </wp:positionH>
          <wp:positionV relativeFrom="paragraph">
            <wp:posOffset>-342265</wp:posOffset>
          </wp:positionV>
          <wp:extent cx="695325" cy="828040"/>
          <wp:effectExtent l="19050" t="0" r="9525" b="0"/>
          <wp:wrapTight wrapText="bothSides">
            <wp:wrapPolygon edited="0">
              <wp:start x="-592" y="0"/>
              <wp:lineTo x="-592" y="20871"/>
              <wp:lineTo x="21896" y="20871"/>
              <wp:lineTo x="21896" y="0"/>
              <wp:lineTo x="-592" y="0"/>
            </wp:wrapPolygon>
          </wp:wrapTight>
          <wp:docPr id="1" name="Imagen 1"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I"/>
                  <pic:cNvPicPr>
                    <a:picLocks noChangeAspect="1" noChangeArrowheads="1"/>
                  </pic:cNvPicPr>
                </pic:nvPicPr>
                <pic:blipFill>
                  <a:blip r:embed="rId1"/>
                  <a:srcRect/>
                  <a:stretch>
                    <a:fillRect/>
                  </a:stretch>
                </pic:blipFill>
                <pic:spPr bwMode="auto">
                  <a:xfrm>
                    <a:off x="0" y="0"/>
                    <a:ext cx="695325" cy="828040"/>
                  </a:xfrm>
                  <a:prstGeom prst="rect">
                    <a:avLst/>
                  </a:prstGeom>
                  <a:noFill/>
                </pic:spPr>
              </pic:pic>
            </a:graphicData>
          </a:graphic>
        </wp:anchor>
      </w:drawing>
    </w:r>
    <w:r>
      <w:rPr>
        <w:rFonts w:ascii="Arial" w:hAnsi="Arial" w:cs="Arial"/>
        <w:b/>
      </w:rPr>
      <w:t xml:space="preserve">           </w:t>
    </w:r>
    <w:r w:rsidRPr="002420D4">
      <w:rPr>
        <w:rFonts w:ascii="Arial" w:hAnsi="Arial" w:cs="Arial"/>
        <w:b/>
      </w:rPr>
      <w:t>INSTITUCION EDUCATIVA FE Y ALEGRIA AURES</w:t>
    </w:r>
  </w:p>
  <w:p w:rsidR="00630F85" w:rsidRDefault="00630F85" w:rsidP="00630F85">
    <w:pPr>
      <w:pStyle w:val="Encabezado"/>
    </w:pPr>
    <w:r>
      <w:rPr>
        <w:rFonts w:ascii="Arial" w:hAnsi="Arial" w:cs="Arial"/>
        <w:b/>
        <w:bCs/>
      </w:rPr>
      <w:t xml:space="preserve">                                                                          </w:t>
    </w:r>
    <w:r w:rsidRPr="00372373">
      <w:rPr>
        <w:rFonts w:ascii="Arial" w:hAnsi="Arial" w:cs="Arial"/>
        <w:b/>
        <w:bCs/>
      </w:rPr>
      <w:t>“Educar pa</w:t>
    </w:r>
    <w:r>
      <w:rPr>
        <w:rFonts w:ascii="Arial" w:hAnsi="Arial" w:cs="Arial"/>
        <w:b/>
        <w:bCs/>
      </w:rPr>
      <w:t>ra la vida con dulzura y firmeza”</w:t>
    </w:r>
  </w:p>
  <w:p w:rsidR="00630F85" w:rsidRDefault="00630F85" w:rsidP="00630F85"/>
  <w:p w:rsidR="00630F85" w:rsidRDefault="00630F85" w:rsidP="00630F85">
    <w:pPr>
      <w:pStyle w:val="Encabezado"/>
    </w:pPr>
    <w:r>
      <w:rPr>
        <w:rFonts w:ascii="Arial" w:hAnsi="Arial" w:cs="Arial"/>
        <w:b/>
        <w:bCs/>
      </w:rPr>
      <w:t xml:space="preserve">                                                       </w:t>
    </w:r>
  </w:p>
  <w:p w:rsidR="00630F85" w:rsidRDefault="00630F85" w:rsidP="00630F85"/>
  <w:p w:rsidR="00630F85" w:rsidRDefault="00630F85">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F85" w:rsidRDefault="00630F8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00000002"/>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2">
    <w:nsid w:val="00000003"/>
    <w:multiLevelType w:val="hybridMultilevel"/>
    <w:tmpl w:val="00000003"/>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3">
    <w:nsid w:val="00000004"/>
    <w:multiLevelType w:val="hybridMultilevel"/>
    <w:tmpl w:val="00000004"/>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4">
    <w:nsid w:val="00000005"/>
    <w:multiLevelType w:val="hybridMultilevel"/>
    <w:tmpl w:val="00000005"/>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5">
    <w:nsid w:val="00000006"/>
    <w:multiLevelType w:val="hybridMultilevel"/>
    <w:tmpl w:val="00000006"/>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6">
    <w:nsid w:val="00000007"/>
    <w:multiLevelType w:val="hybridMultilevel"/>
    <w:tmpl w:val="00000007"/>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7">
    <w:nsid w:val="00000008"/>
    <w:multiLevelType w:val="hybridMultilevel"/>
    <w:tmpl w:val="00000008"/>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8">
    <w:nsid w:val="00000009"/>
    <w:multiLevelType w:val="hybridMultilevel"/>
    <w:tmpl w:val="00000009"/>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9">
    <w:nsid w:val="0000000A"/>
    <w:multiLevelType w:val="hybridMultilevel"/>
    <w:tmpl w:val="0000000A"/>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10">
    <w:nsid w:val="0000000B"/>
    <w:multiLevelType w:val="hybridMultilevel"/>
    <w:tmpl w:val="0000000B"/>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11">
    <w:nsid w:val="0000000C"/>
    <w:multiLevelType w:val="hybridMultilevel"/>
    <w:tmpl w:val="0000000C"/>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12">
    <w:nsid w:val="0000000D"/>
    <w:multiLevelType w:val="hybridMultilevel"/>
    <w:tmpl w:val="0000000D"/>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13">
    <w:nsid w:val="0000000E"/>
    <w:multiLevelType w:val="hybridMultilevel"/>
    <w:tmpl w:val="0000000E"/>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14">
    <w:nsid w:val="00E15AFE"/>
    <w:multiLevelType w:val="hybridMultilevel"/>
    <w:tmpl w:val="85849BC2"/>
    <w:lvl w:ilvl="0" w:tplc="B6BE44BE">
      <w:start w:val="1"/>
      <w:numFmt w:val="decimal"/>
      <w:lvlText w:val="%1."/>
      <w:lvlJc w:val="left"/>
      <w:pPr>
        <w:ind w:left="720" w:hanging="360"/>
      </w:pPr>
      <w:rPr>
        <w:rFonts w:eastAsia="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019F50A6"/>
    <w:multiLevelType w:val="hybridMultilevel"/>
    <w:tmpl w:val="6E1815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0462599C"/>
    <w:multiLevelType w:val="hybridMultilevel"/>
    <w:tmpl w:val="0844683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078A7C75"/>
    <w:multiLevelType w:val="hybridMultilevel"/>
    <w:tmpl w:val="B1802374"/>
    <w:lvl w:ilvl="0" w:tplc="5A7A7ACE">
      <w:start w:val="10"/>
      <w:numFmt w:val="decimal"/>
      <w:lvlText w:val="%1"/>
      <w:lvlJc w:val="left"/>
      <w:pPr>
        <w:ind w:left="720" w:hanging="360"/>
      </w:pPr>
      <w:rPr>
        <w:rFonts w:ascii="Arial" w:eastAsia="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0D2908DD"/>
    <w:multiLevelType w:val="hybridMultilevel"/>
    <w:tmpl w:val="52BA283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1A085B40"/>
    <w:multiLevelType w:val="hybridMultilevel"/>
    <w:tmpl w:val="684E031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1CAF1D14"/>
    <w:multiLevelType w:val="hybridMultilevel"/>
    <w:tmpl w:val="943A1BB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1D3C487E"/>
    <w:multiLevelType w:val="hybridMultilevel"/>
    <w:tmpl w:val="9640A1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31C3509A"/>
    <w:multiLevelType w:val="hybridMultilevel"/>
    <w:tmpl w:val="CB42349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3F027623"/>
    <w:multiLevelType w:val="hybridMultilevel"/>
    <w:tmpl w:val="D4E8874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0AA6F22"/>
    <w:multiLevelType w:val="hybridMultilevel"/>
    <w:tmpl w:val="9B324A6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87D0818"/>
    <w:multiLevelType w:val="hybridMultilevel"/>
    <w:tmpl w:val="6E1815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nsid w:val="58A33B62"/>
    <w:multiLevelType w:val="hybridMultilevel"/>
    <w:tmpl w:val="C3F06AC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B0C2BA3"/>
    <w:multiLevelType w:val="hybridMultilevel"/>
    <w:tmpl w:val="6E1815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5D123E3E"/>
    <w:multiLevelType w:val="hybridMultilevel"/>
    <w:tmpl w:val="0CD4835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6240702C"/>
    <w:multiLevelType w:val="hybridMultilevel"/>
    <w:tmpl w:val="4BAC9E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3AB7016"/>
    <w:multiLevelType w:val="hybridMultilevel"/>
    <w:tmpl w:val="801E811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56E7AFA"/>
    <w:multiLevelType w:val="hybridMultilevel"/>
    <w:tmpl w:val="BE3ED1CC"/>
    <w:lvl w:ilvl="0" w:tplc="8336116C">
      <w:start w:val="1"/>
      <w:numFmt w:val="upperLetter"/>
      <w:lvlText w:val="%1."/>
      <w:lvlJc w:val="left"/>
      <w:pPr>
        <w:ind w:left="720" w:hanging="360"/>
      </w:pPr>
      <w:rPr>
        <w:rFonts w:cs="Arial" w:hint="default"/>
        <w:b/>
        <w:color w:val="4F81BD"/>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nsid w:val="6C3B72A6"/>
    <w:multiLevelType w:val="hybridMultilevel"/>
    <w:tmpl w:val="2C46D9B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2E3439A"/>
    <w:multiLevelType w:val="hybridMultilevel"/>
    <w:tmpl w:val="36FCAC0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33"/>
  </w:num>
  <w:num w:numId="4">
    <w:abstractNumId w:val="16"/>
  </w:num>
  <w:num w:numId="5">
    <w:abstractNumId w:val="22"/>
  </w:num>
  <w:num w:numId="6">
    <w:abstractNumId w:val="20"/>
  </w:num>
  <w:num w:numId="7">
    <w:abstractNumId w:val="28"/>
  </w:num>
  <w:num w:numId="8">
    <w:abstractNumId w:val="32"/>
  </w:num>
  <w:num w:numId="9">
    <w:abstractNumId w:val="30"/>
  </w:num>
  <w:num w:numId="10">
    <w:abstractNumId w:val="24"/>
  </w:num>
  <w:num w:numId="11">
    <w:abstractNumId w:val="0"/>
  </w:num>
  <w:num w:numId="12">
    <w:abstractNumId w:val="1"/>
  </w:num>
  <w:num w:numId="13">
    <w:abstractNumId w:val="2"/>
  </w:num>
  <w:num w:numId="14">
    <w:abstractNumId w:val="3"/>
  </w:num>
  <w:num w:numId="15">
    <w:abstractNumId w:val="4"/>
  </w:num>
  <w:num w:numId="16">
    <w:abstractNumId w:val="5"/>
  </w:num>
  <w:num w:numId="17">
    <w:abstractNumId w:val="6"/>
  </w:num>
  <w:num w:numId="18">
    <w:abstractNumId w:val="7"/>
  </w:num>
  <w:num w:numId="19">
    <w:abstractNumId w:val="8"/>
  </w:num>
  <w:num w:numId="20">
    <w:abstractNumId w:val="9"/>
  </w:num>
  <w:num w:numId="21">
    <w:abstractNumId w:val="10"/>
  </w:num>
  <w:num w:numId="22">
    <w:abstractNumId w:val="11"/>
  </w:num>
  <w:num w:numId="23">
    <w:abstractNumId w:val="12"/>
  </w:num>
  <w:num w:numId="24">
    <w:abstractNumId w:val="13"/>
  </w:num>
  <w:num w:numId="25">
    <w:abstractNumId w:val="17"/>
  </w:num>
  <w:num w:numId="26">
    <w:abstractNumId w:val="21"/>
  </w:num>
  <w:num w:numId="27">
    <w:abstractNumId w:val="23"/>
  </w:num>
  <w:num w:numId="28">
    <w:abstractNumId w:val="18"/>
  </w:num>
  <w:num w:numId="29">
    <w:abstractNumId w:val="27"/>
  </w:num>
  <w:num w:numId="30">
    <w:abstractNumId w:val="31"/>
  </w:num>
  <w:num w:numId="31">
    <w:abstractNumId w:val="15"/>
  </w:num>
  <w:num w:numId="32">
    <w:abstractNumId w:val="25"/>
  </w:num>
  <w:num w:numId="33">
    <w:abstractNumId w:val="19"/>
  </w:num>
  <w:num w:numId="3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
  <w:rsids>
    <w:rsidRoot w:val="00D45DB0"/>
    <w:rsid w:val="000033F7"/>
    <w:rsid w:val="0001745E"/>
    <w:rsid w:val="00053265"/>
    <w:rsid w:val="0006085D"/>
    <w:rsid w:val="000608CB"/>
    <w:rsid w:val="000B5A62"/>
    <w:rsid w:val="000C1544"/>
    <w:rsid w:val="000D32EC"/>
    <w:rsid w:val="000E5F6A"/>
    <w:rsid w:val="00120BB6"/>
    <w:rsid w:val="001465A2"/>
    <w:rsid w:val="00154B6F"/>
    <w:rsid w:val="001769BD"/>
    <w:rsid w:val="001945FD"/>
    <w:rsid w:val="001E32B5"/>
    <w:rsid w:val="00205ABA"/>
    <w:rsid w:val="00210AB0"/>
    <w:rsid w:val="00211166"/>
    <w:rsid w:val="00217CC0"/>
    <w:rsid w:val="00225BA9"/>
    <w:rsid w:val="002321F4"/>
    <w:rsid w:val="00246670"/>
    <w:rsid w:val="00271B8C"/>
    <w:rsid w:val="00280ABA"/>
    <w:rsid w:val="00294C6C"/>
    <w:rsid w:val="00295745"/>
    <w:rsid w:val="002A3F1F"/>
    <w:rsid w:val="002B42FF"/>
    <w:rsid w:val="002C2A6D"/>
    <w:rsid w:val="00302CAA"/>
    <w:rsid w:val="00351078"/>
    <w:rsid w:val="003A63AC"/>
    <w:rsid w:val="00403B4C"/>
    <w:rsid w:val="00415A20"/>
    <w:rsid w:val="00451FB3"/>
    <w:rsid w:val="004562C9"/>
    <w:rsid w:val="00494C06"/>
    <w:rsid w:val="00514D33"/>
    <w:rsid w:val="00530DBF"/>
    <w:rsid w:val="00550931"/>
    <w:rsid w:val="005826E0"/>
    <w:rsid w:val="005B14B7"/>
    <w:rsid w:val="005B74DB"/>
    <w:rsid w:val="005D6D8C"/>
    <w:rsid w:val="005F7271"/>
    <w:rsid w:val="00630F85"/>
    <w:rsid w:val="00651D83"/>
    <w:rsid w:val="00676D91"/>
    <w:rsid w:val="00684904"/>
    <w:rsid w:val="006A19A1"/>
    <w:rsid w:val="006B1B28"/>
    <w:rsid w:val="006D7679"/>
    <w:rsid w:val="00704DF6"/>
    <w:rsid w:val="00707068"/>
    <w:rsid w:val="00716DC6"/>
    <w:rsid w:val="007319E9"/>
    <w:rsid w:val="0074007A"/>
    <w:rsid w:val="00786CDA"/>
    <w:rsid w:val="007A69C9"/>
    <w:rsid w:val="007B2B2C"/>
    <w:rsid w:val="0080594F"/>
    <w:rsid w:val="008114ED"/>
    <w:rsid w:val="0082431B"/>
    <w:rsid w:val="008428F8"/>
    <w:rsid w:val="008460DE"/>
    <w:rsid w:val="00875CFE"/>
    <w:rsid w:val="00891667"/>
    <w:rsid w:val="00897756"/>
    <w:rsid w:val="008C6767"/>
    <w:rsid w:val="008D1535"/>
    <w:rsid w:val="00903F03"/>
    <w:rsid w:val="00916259"/>
    <w:rsid w:val="00933725"/>
    <w:rsid w:val="0093597D"/>
    <w:rsid w:val="00980070"/>
    <w:rsid w:val="009A4534"/>
    <w:rsid w:val="009E202F"/>
    <w:rsid w:val="00A05C10"/>
    <w:rsid w:val="00A12634"/>
    <w:rsid w:val="00A40ED5"/>
    <w:rsid w:val="00A41BD3"/>
    <w:rsid w:val="00A80F17"/>
    <w:rsid w:val="00A81477"/>
    <w:rsid w:val="00A83509"/>
    <w:rsid w:val="00A95ABC"/>
    <w:rsid w:val="00AF0E7C"/>
    <w:rsid w:val="00AF0F5A"/>
    <w:rsid w:val="00B131A7"/>
    <w:rsid w:val="00B24A63"/>
    <w:rsid w:val="00B54D71"/>
    <w:rsid w:val="00B655F9"/>
    <w:rsid w:val="00B80B6A"/>
    <w:rsid w:val="00BC2E0A"/>
    <w:rsid w:val="00BE7B65"/>
    <w:rsid w:val="00BF4148"/>
    <w:rsid w:val="00BF49DD"/>
    <w:rsid w:val="00C031BF"/>
    <w:rsid w:val="00C104F8"/>
    <w:rsid w:val="00C11CD4"/>
    <w:rsid w:val="00C471E1"/>
    <w:rsid w:val="00C474DB"/>
    <w:rsid w:val="00C57283"/>
    <w:rsid w:val="00C57854"/>
    <w:rsid w:val="00C749FD"/>
    <w:rsid w:val="00C819A9"/>
    <w:rsid w:val="00C95AFE"/>
    <w:rsid w:val="00CE1B35"/>
    <w:rsid w:val="00CE5641"/>
    <w:rsid w:val="00D05284"/>
    <w:rsid w:val="00D057AE"/>
    <w:rsid w:val="00D319F2"/>
    <w:rsid w:val="00D40317"/>
    <w:rsid w:val="00D45DB0"/>
    <w:rsid w:val="00D46EB4"/>
    <w:rsid w:val="00D755D3"/>
    <w:rsid w:val="00DA329B"/>
    <w:rsid w:val="00DC66A1"/>
    <w:rsid w:val="00DF50A2"/>
    <w:rsid w:val="00E10638"/>
    <w:rsid w:val="00E109BE"/>
    <w:rsid w:val="00E20AA6"/>
    <w:rsid w:val="00E36DF6"/>
    <w:rsid w:val="00E74B57"/>
    <w:rsid w:val="00E87FF8"/>
    <w:rsid w:val="00E9516B"/>
    <w:rsid w:val="00EA356D"/>
    <w:rsid w:val="00F0601D"/>
    <w:rsid w:val="00F52CBA"/>
    <w:rsid w:val="00F57AA3"/>
    <w:rsid w:val="00F95CD7"/>
    <w:rsid w:val="00FD7582"/>
    <w:rsid w:val="00FE058E"/>
    <w:rsid w:val="00FE093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ABA"/>
  </w:style>
  <w:style w:type="paragraph" w:styleId="Ttulo1">
    <w:name w:val="heading 1"/>
    <w:basedOn w:val="Normal"/>
    <w:next w:val="Normal"/>
    <w:link w:val="Ttulo1Car"/>
    <w:qFormat/>
    <w:rsid w:val="001945FD"/>
    <w:pPr>
      <w:spacing w:before="240" w:after="60" w:line="240" w:lineRule="auto"/>
      <w:outlineLvl w:val="0"/>
    </w:pPr>
    <w:rPr>
      <w:rFonts w:ascii="Arial" w:eastAsia="Arial" w:hAnsi="Arial" w:cs="Arial"/>
      <w:b/>
      <w:bCs/>
      <w:color w:val="000000"/>
      <w:sz w:val="32"/>
      <w:szCs w:val="32"/>
    </w:rPr>
  </w:style>
  <w:style w:type="paragraph" w:styleId="Ttulo2">
    <w:name w:val="heading 2"/>
    <w:basedOn w:val="Normal"/>
    <w:next w:val="Normal"/>
    <w:link w:val="Ttulo2Car"/>
    <w:qFormat/>
    <w:rsid w:val="001945FD"/>
    <w:pPr>
      <w:spacing w:before="240" w:after="60" w:line="240" w:lineRule="auto"/>
      <w:outlineLvl w:val="1"/>
    </w:pPr>
    <w:rPr>
      <w:rFonts w:ascii="Arial" w:eastAsia="Arial" w:hAnsi="Arial" w:cs="Arial"/>
      <w:b/>
      <w:bCs/>
      <w:i/>
      <w:iCs/>
      <w:color w:val="000000"/>
      <w:sz w:val="28"/>
      <w:szCs w:val="28"/>
    </w:rPr>
  </w:style>
  <w:style w:type="paragraph" w:styleId="Ttulo3">
    <w:name w:val="heading 3"/>
    <w:basedOn w:val="Normal"/>
    <w:next w:val="Normal"/>
    <w:link w:val="Ttulo3Car"/>
    <w:qFormat/>
    <w:rsid w:val="001945FD"/>
    <w:pPr>
      <w:spacing w:before="240" w:after="60" w:line="240" w:lineRule="auto"/>
      <w:outlineLvl w:val="2"/>
    </w:pPr>
    <w:rPr>
      <w:rFonts w:ascii="Arial" w:eastAsia="Arial" w:hAnsi="Arial" w:cs="Arial"/>
      <w:b/>
      <w:bCs/>
      <w:color w:val="000000"/>
      <w:sz w:val="26"/>
      <w:szCs w:val="26"/>
    </w:rPr>
  </w:style>
  <w:style w:type="paragraph" w:styleId="Ttulo4">
    <w:name w:val="heading 4"/>
    <w:basedOn w:val="Normal"/>
    <w:next w:val="Normal"/>
    <w:link w:val="Ttulo4Car"/>
    <w:qFormat/>
    <w:rsid w:val="001945FD"/>
    <w:pPr>
      <w:spacing w:before="240" w:after="60" w:line="240" w:lineRule="auto"/>
      <w:outlineLvl w:val="3"/>
    </w:pPr>
    <w:rPr>
      <w:rFonts w:ascii="Times New Roman" w:eastAsia="Times New Roman" w:hAnsi="Times New Roman" w:cs="Times New Roman"/>
      <w:b/>
      <w:bCs/>
      <w:color w:val="000000"/>
      <w:sz w:val="28"/>
      <w:szCs w:val="28"/>
    </w:rPr>
  </w:style>
  <w:style w:type="paragraph" w:styleId="Ttulo5">
    <w:name w:val="heading 5"/>
    <w:basedOn w:val="Normal"/>
    <w:next w:val="Normal"/>
    <w:link w:val="Ttulo5Car"/>
    <w:qFormat/>
    <w:rsid w:val="001945FD"/>
    <w:pPr>
      <w:spacing w:before="240" w:after="60" w:line="240" w:lineRule="auto"/>
      <w:outlineLvl w:val="4"/>
    </w:pPr>
    <w:rPr>
      <w:rFonts w:ascii="Times New Roman" w:eastAsia="Times New Roman" w:hAnsi="Times New Roman" w:cs="Times New Roman"/>
      <w:b/>
      <w:bCs/>
      <w:i/>
      <w:iCs/>
      <w:color w:val="000000"/>
      <w:sz w:val="26"/>
      <w:szCs w:val="26"/>
    </w:rPr>
  </w:style>
  <w:style w:type="paragraph" w:styleId="Ttulo6">
    <w:name w:val="heading 6"/>
    <w:basedOn w:val="Normal"/>
    <w:next w:val="Normal"/>
    <w:link w:val="Ttulo6Car"/>
    <w:qFormat/>
    <w:rsid w:val="001945FD"/>
    <w:pPr>
      <w:spacing w:before="240" w:after="60" w:line="240" w:lineRule="auto"/>
      <w:outlineLvl w:val="5"/>
    </w:pPr>
    <w:rPr>
      <w:rFonts w:ascii="Times New Roman" w:eastAsia="Times New Roman" w:hAnsi="Times New Roman" w:cs="Times New Roman"/>
      <w:b/>
      <w:bCs/>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45D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
    <w:name w:val="Hyperlink"/>
    <w:basedOn w:val="Fuentedeprrafopredeter"/>
    <w:uiPriority w:val="99"/>
    <w:unhideWhenUsed/>
    <w:rsid w:val="005B14B7"/>
    <w:rPr>
      <w:color w:val="0000FF"/>
      <w:u w:val="single"/>
    </w:rPr>
  </w:style>
  <w:style w:type="paragraph" w:styleId="Sinespaciado">
    <w:name w:val="No Spacing"/>
    <w:uiPriority w:val="1"/>
    <w:qFormat/>
    <w:rsid w:val="0093597D"/>
    <w:pPr>
      <w:spacing w:after="0" w:line="240" w:lineRule="auto"/>
    </w:pPr>
  </w:style>
  <w:style w:type="paragraph" w:styleId="Textoindependiente2">
    <w:name w:val="Body Text 2"/>
    <w:basedOn w:val="Normal"/>
    <w:link w:val="Textoindependiente2Car"/>
    <w:unhideWhenUsed/>
    <w:rsid w:val="00053265"/>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053265"/>
    <w:rPr>
      <w:rFonts w:ascii="Times New Roman" w:eastAsia="Times New Roman" w:hAnsi="Times New Roman" w:cs="Times New Roman"/>
      <w:b/>
      <w:sz w:val="32"/>
      <w:szCs w:val="20"/>
      <w:lang w:val="es-MX" w:eastAsia="es-ES"/>
    </w:rPr>
  </w:style>
  <w:style w:type="character" w:styleId="Textoennegrita">
    <w:name w:val="Strong"/>
    <w:basedOn w:val="Fuentedeprrafopredeter"/>
    <w:uiPriority w:val="22"/>
    <w:qFormat/>
    <w:rsid w:val="002B42FF"/>
    <w:rPr>
      <w:b/>
      <w:bCs/>
    </w:rPr>
  </w:style>
  <w:style w:type="paragraph" w:styleId="Prrafodelista">
    <w:name w:val="List Paragraph"/>
    <w:basedOn w:val="Normal"/>
    <w:uiPriority w:val="34"/>
    <w:qFormat/>
    <w:rsid w:val="00550931"/>
    <w:pPr>
      <w:ind w:left="720"/>
      <w:contextualSpacing/>
    </w:pPr>
  </w:style>
  <w:style w:type="table" w:styleId="Listamedia2-nfasis5">
    <w:name w:val="Medium List 2 Accent 5"/>
    <w:basedOn w:val="Tablanormal"/>
    <w:uiPriority w:val="66"/>
    <w:rsid w:val="008C6767"/>
    <w:pPr>
      <w:spacing w:after="0" w:line="240" w:lineRule="auto"/>
    </w:pPr>
    <w:rPr>
      <w:rFonts w:asciiTheme="majorHAnsi" w:eastAsiaTheme="majorEastAsia" w:hAnsiTheme="majorHAnsi" w:cstheme="majorBidi"/>
      <w:color w:val="000000" w:themeColor="text1"/>
      <w:lang w:val="es-ES" w:eastAsia="es-E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Ttulo1Car">
    <w:name w:val="Título 1 Car"/>
    <w:basedOn w:val="Fuentedeprrafopredeter"/>
    <w:link w:val="Ttulo1"/>
    <w:rsid w:val="001945FD"/>
    <w:rPr>
      <w:rFonts w:ascii="Arial" w:eastAsia="Arial" w:hAnsi="Arial" w:cs="Arial"/>
      <w:b/>
      <w:bCs/>
      <w:color w:val="000000"/>
      <w:sz w:val="32"/>
      <w:szCs w:val="32"/>
    </w:rPr>
  </w:style>
  <w:style w:type="character" w:customStyle="1" w:styleId="Ttulo2Car">
    <w:name w:val="Título 2 Car"/>
    <w:basedOn w:val="Fuentedeprrafopredeter"/>
    <w:link w:val="Ttulo2"/>
    <w:rsid w:val="001945FD"/>
    <w:rPr>
      <w:rFonts w:ascii="Arial" w:eastAsia="Arial" w:hAnsi="Arial" w:cs="Arial"/>
      <w:b/>
      <w:bCs/>
      <w:i/>
      <w:iCs/>
      <w:color w:val="000000"/>
      <w:sz w:val="28"/>
      <w:szCs w:val="28"/>
    </w:rPr>
  </w:style>
  <w:style w:type="character" w:customStyle="1" w:styleId="Ttulo3Car">
    <w:name w:val="Título 3 Car"/>
    <w:basedOn w:val="Fuentedeprrafopredeter"/>
    <w:link w:val="Ttulo3"/>
    <w:rsid w:val="001945FD"/>
    <w:rPr>
      <w:rFonts w:ascii="Arial" w:eastAsia="Arial" w:hAnsi="Arial" w:cs="Arial"/>
      <w:b/>
      <w:bCs/>
      <w:color w:val="000000"/>
      <w:sz w:val="26"/>
      <w:szCs w:val="26"/>
    </w:rPr>
  </w:style>
  <w:style w:type="character" w:customStyle="1" w:styleId="Ttulo4Car">
    <w:name w:val="Título 4 Car"/>
    <w:basedOn w:val="Fuentedeprrafopredeter"/>
    <w:link w:val="Ttulo4"/>
    <w:rsid w:val="001945FD"/>
    <w:rPr>
      <w:rFonts w:ascii="Times New Roman" w:eastAsia="Times New Roman" w:hAnsi="Times New Roman" w:cs="Times New Roman"/>
      <w:b/>
      <w:bCs/>
      <w:color w:val="000000"/>
      <w:sz w:val="28"/>
      <w:szCs w:val="28"/>
    </w:rPr>
  </w:style>
  <w:style w:type="character" w:customStyle="1" w:styleId="Ttulo5Car">
    <w:name w:val="Título 5 Car"/>
    <w:basedOn w:val="Fuentedeprrafopredeter"/>
    <w:link w:val="Ttulo5"/>
    <w:rsid w:val="001945FD"/>
    <w:rPr>
      <w:rFonts w:ascii="Times New Roman" w:eastAsia="Times New Roman" w:hAnsi="Times New Roman" w:cs="Times New Roman"/>
      <w:b/>
      <w:bCs/>
      <w:i/>
      <w:iCs/>
      <w:color w:val="000000"/>
      <w:sz w:val="26"/>
      <w:szCs w:val="26"/>
    </w:rPr>
  </w:style>
  <w:style w:type="character" w:customStyle="1" w:styleId="Ttulo6Car">
    <w:name w:val="Título 6 Car"/>
    <w:basedOn w:val="Fuentedeprrafopredeter"/>
    <w:link w:val="Ttulo6"/>
    <w:rsid w:val="001945FD"/>
    <w:rPr>
      <w:rFonts w:ascii="Times New Roman" w:eastAsia="Times New Roman" w:hAnsi="Times New Roman" w:cs="Times New Roman"/>
      <w:b/>
      <w:bCs/>
      <w:color w:val="000000"/>
    </w:rPr>
  </w:style>
  <w:style w:type="paragraph" w:styleId="Encabezado">
    <w:name w:val="header"/>
    <w:basedOn w:val="Normal"/>
    <w:link w:val="EncabezadoCar"/>
    <w:uiPriority w:val="99"/>
    <w:unhideWhenUsed/>
    <w:rsid w:val="00630F8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30F85"/>
  </w:style>
  <w:style w:type="paragraph" w:styleId="Piedepgina">
    <w:name w:val="footer"/>
    <w:basedOn w:val="Normal"/>
    <w:link w:val="PiedepginaCar"/>
    <w:uiPriority w:val="99"/>
    <w:semiHidden/>
    <w:unhideWhenUsed/>
    <w:rsid w:val="00630F8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30F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1945FD"/>
    <w:pPr>
      <w:spacing w:before="240" w:after="60" w:line="240" w:lineRule="auto"/>
      <w:outlineLvl w:val="0"/>
    </w:pPr>
    <w:rPr>
      <w:rFonts w:ascii="Arial" w:eastAsia="Arial" w:hAnsi="Arial" w:cs="Arial"/>
      <w:b/>
      <w:bCs/>
      <w:color w:val="000000"/>
      <w:sz w:val="32"/>
      <w:szCs w:val="32"/>
    </w:rPr>
  </w:style>
  <w:style w:type="paragraph" w:styleId="Ttulo2">
    <w:name w:val="heading 2"/>
    <w:basedOn w:val="Normal"/>
    <w:next w:val="Normal"/>
    <w:link w:val="Ttulo2Car"/>
    <w:qFormat/>
    <w:rsid w:val="001945FD"/>
    <w:pPr>
      <w:spacing w:before="240" w:after="60" w:line="240" w:lineRule="auto"/>
      <w:outlineLvl w:val="1"/>
    </w:pPr>
    <w:rPr>
      <w:rFonts w:ascii="Arial" w:eastAsia="Arial" w:hAnsi="Arial" w:cs="Arial"/>
      <w:b/>
      <w:bCs/>
      <w:i/>
      <w:iCs/>
      <w:color w:val="000000"/>
      <w:sz w:val="28"/>
      <w:szCs w:val="28"/>
    </w:rPr>
  </w:style>
  <w:style w:type="paragraph" w:styleId="Ttulo3">
    <w:name w:val="heading 3"/>
    <w:basedOn w:val="Normal"/>
    <w:next w:val="Normal"/>
    <w:link w:val="Ttulo3Car"/>
    <w:qFormat/>
    <w:rsid w:val="001945FD"/>
    <w:pPr>
      <w:spacing w:before="240" w:after="60" w:line="240" w:lineRule="auto"/>
      <w:outlineLvl w:val="2"/>
    </w:pPr>
    <w:rPr>
      <w:rFonts w:ascii="Arial" w:eastAsia="Arial" w:hAnsi="Arial" w:cs="Arial"/>
      <w:b/>
      <w:bCs/>
      <w:color w:val="000000"/>
      <w:sz w:val="26"/>
      <w:szCs w:val="26"/>
    </w:rPr>
  </w:style>
  <w:style w:type="paragraph" w:styleId="Ttulo4">
    <w:name w:val="heading 4"/>
    <w:basedOn w:val="Normal"/>
    <w:next w:val="Normal"/>
    <w:link w:val="Ttulo4Car"/>
    <w:qFormat/>
    <w:rsid w:val="001945FD"/>
    <w:pPr>
      <w:spacing w:before="240" w:after="60" w:line="240" w:lineRule="auto"/>
      <w:outlineLvl w:val="3"/>
    </w:pPr>
    <w:rPr>
      <w:rFonts w:ascii="Times New Roman" w:eastAsia="Times New Roman" w:hAnsi="Times New Roman" w:cs="Times New Roman"/>
      <w:b/>
      <w:bCs/>
      <w:color w:val="000000"/>
      <w:sz w:val="28"/>
      <w:szCs w:val="28"/>
    </w:rPr>
  </w:style>
  <w:style w:type="paragraph" w:styleId="Ttulo5">
    <w:name w:val="heading 5"/>
    <w:basedOn w:val="Normal"/>
    <w:next w:val="Normal"/>
    <w:link w:val="Ttulo5Car"/>
    <w:qFormat/>
    <w:rsid w:val="001945FD"/>
    <w:pPr>
      <w:spacing w:before="240" w:after="60" w:line="240" w:lineRule="auto"/>
      <w:outlineLvl w:val="4"/>
    </w:pPr>
    <w:rPr>
      <w:rFonts w:ascii="Times New Roman" w:eastAsia="Times New Roman" w:hAnsi="Times New Roman" w:cs="Times New Roman"/>
      <w:b/>
      <w:bCs/>
      <w:i/>
      <w:iCs/>
      <w:color w:val="000000"/>
      <w:sz w:val="26"/>
      <w:szCs w:val="26"/>
    </w:rPr>
  </w:style>
  <w:style w:type="paragraph" w:styleId="Ttulo6">
    <w:name w:val="heading 6"/>
    <w:basedOn w:val="Normal"/>
    <w:next w:val="Normal"/>
    <w:link w:val="Ttulo6Car"/>
    <w:qFormat/>
    <w:rsid w:val="001945FD"/>
    <w:pPr>
      <w:spacing w:before="240" w:after="60" w:line="240" w:lineRule="auto"/>
      <w:outlineLvl w:val="5"/>
    </w:pPr>
    <w:rPr>
      <w:rFonts w:ascii="Times New Roman" w:eastAsia="Times New Roman" w:hAnsi="Times New Roman" w:cs="Times New Roman"/>
      <w:b/>
      <w:bCs/>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45D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
    <w:name w:val="Hyperlink"/>
    <w:basedOn w:val="Fuentedeprrafopredeter"/>
    <w:uiPriority w:val="99"/>
    <w:unhideWhenUsed/>
    <w:rsid w:val="005B14B7"/>
    <w:rPr>
      <w:color w:val="0000FF"/>
      <w:u w:val="single"/>
    </w:rPr>
  </w:style>
  <w:style w:type="paragraph" w:styleId="Sinespaciado">
    <w:name w:val="No Spacing"/>
    <w:uiPriority w:val="1"/>
    <w:qFormat/>
    <w:rsid w:val="0093597D"/>
    <w:pPr>
      <w:spacing w:after="0" w:line="240" w:lineRule="auto"/>
    </w:pPr>
  </w:style>
  <w:style w:type="paragraph" w:styleId="Textoindependiente2">
    <w:name w:val="Body Text 2"/>
    <w:basedOn w:val="Normal"/>
    <w:link w:val="Textoindependiente2Car"/>
    <w:semiHidden/>
    <w:unhideWhenUsed/>
    <w:rsid w:val="00053265"/>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semiHidden/>
    <w:rsid w:val="00053265"/>
    <w:rPr>
      <w:rFonts w:ascii="Times New Roman" w:eastAsia="Times New Roman" w:hAnsi="Times New Roman" w:cs="Times New Roman"/>
      <w:b/>
      <w:sz w:val="32"/>
      <w:szCs w:val="20"/>
      <w:lang w:val="es-MX" w:eastAsia="es-ES"/>
    </w:rPr>
  </w:style>
  <w:style w:type="character" w:styleId="Textoennegrita">
    <w:name w:val="Strong"/>
    <w:basedOn w:val="Fuentedeprrafopredeter"/>
    <w:uiPriority w:val="22"/>
    <w:qFormat/>
    <w:rsid w:val="002B42FF"/>
    <w:rPr>
      <w:b/>
      <w:bCs/>
    </w:rPr>
  </w:style>
  <w:style w:type="paragraph" w:styleId="Prrafodelista">
    <w:name w:val="List Paragraph"/>
    <w:basedOn w:val="Normal"/>
    <w:uiPriority w:val="34"/>
    <w:qFormat/>
    <w:rsid w:val="00550931"/>
    <w:pPr>
      <w:ind w:left="720"/>
      <w:contextualSpacing/>
    </w:pPr>
  </w:style>
  <w:style w:type="table" w:styleId="Listamedia2-nfasis5">
    <w:name w:val="Medium List 2 Accent 5"/>
    <w:basedOn w:val="Tablanormal"/>
    <w:uiPriority w:val="66"/>
    <w:rsid w:val="008C6767"/>
    <w:pPr>
      <w:spacing w:after="0" w:line="240" w:lineRule="auto"/>
    </w:pPr>
    <w:rPr>
      <w:rFonts w:asciiTheme="majorHAnsi" w:eastAsiaTheme="majorEastAsia" w:hAnsiTheme="majorHAnsi" w:cstheme="majorBidi"/>
      <w:color w:val="000000" w:themeColor="text1"/>
      <w:lang w:val="es-ES" w:eastAsia="es-E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Ttulo1Car">
    <w:name w:val="Título 1 Car"/>
    <w:basedOn w:val="Fuentedeprrafopredeter"/>
    <w:link w:val="Ttulo1"/>
    <w:rsid w:val="001945FD"/>
    <w:rPr>
      <w:rFonts w:ascii="Arial" w:eastAsia="Arial" w:hAnsi="Arial" w:cs="Arial"/>
      <w:b/>
      <w:bCs/>
      <w:color w:val="000000"/>
      <w:sz w:val="32"/>
      <w:szCs w:val="32"/>
    </w:rPr>
  </w:style>
  <w:style w:type="character" w:customStyle="1" w:styleId="Ttulo2Car">
    <w:name w:val="Título 2 Car"/>
    <w:basedOn w:val="Fuentedeprrafopredeter"/>
    <w:link w:val="Ttulo2"/>
    <w:rsid w:val="001945FD"/>
    <w:rPr>
      <w:rFonts w:ascii="Arial" w:eastAsia="Arial" w:hAnsi="Arial" w:cs="Arial"/>
      <w:b/>
      <w:bCs/>
      <w:i/>
      <w:iCs/>
      <w:color w:val="000000"/>
      <w:sz w:val="28"/>
      <w:szCs w:val="28"/>
    </w:rPr>
  </w:style>
  <w:style w:type="character" w:customStyle="1" w:styleId="Ttulo3Car">
    <w:name w:val="Título 3 Car"/>
    <w:basedOn w:val="Fuentedeprrafopredeter"/>
    <w:link w:val="Ttulo3"/>
    <w:rsid w:val="001945FD"/>
    <w:rPr>
      <w:rFonts w:ascii="Arial" w:eastAsia="Arial" w:hAnsi="Arial" w:cs="Arial"/>
      <w:b/>
      <w:bCs/>
      <w:color w:val="000000"/>
      <w:sz w:val="26"/>
      <w:szCs w:val="26"/>
    </w:rPr>
  </w:style>
  <w:style w:type="character" w:customStyle="1" w:styleId="Ttulo4Car">
    <w:name w:val="Título 4 Car"/>
    <w:basedOn w:val="Fuentedeprrafopredeter"/>
    <w:link w:val="Ttulo4"/>
    <w:rsid w:val="001945FD"/>
    <w:rPr>
      <w:rFonts w:ascii="Times New Roman" w:eastAsia="Times New Roman" w:hAnsi="Times New Roman" w:cs="Times New Roman"/>
      <w:b/>
      <w:bCs/>
      <w:color w:val="000000"/>
      <w:sz w:val="28"/>
      <w:szCs w:val="28"/>
    </w:rPr>
  </w:style>
  <w:style w:type="character" w:customStyle="1" w:styleId="Ttulo5Car">
    <w:name w:val="Título 5 Car"/>
    <w:basedOn w:val="Fuentedeprrafopredeter"/>
    <w:link w:val="Ttulo5"/>
    <w:rsid w:val="001945FD"/>
    <w:rPr>
      <w:rFonts w:ascii="Times New Roman" w:eastAsia="Times New Roman" w:hAnsi="Times New Roman" w:cs="Times New Roman"/>
      <w:b/>
      <w:bCs/>
      <w:i/>
      <w:iCs/>
      <w:color w:val="000000"/>
      <w:sz w:val="26"/>
      <w:szCs w:val="26"/>
    </w:rPr>
  </w:style>
  <w:style w:type="character" w:customStyle="1" w:styleId="Ttulo6Car">
    <w:name w:val="Título 6 Car"/>
    <w:basedOn w:val="Fuentedeprrafopredeter"/>
    <w:link w:val="Ttulo6"/>
    <w:rsid w:val="001945FD"/>
    <w:rPr>
      <w:rFonts w:ascii="Times New Roman" w:eastAsia="Times New Roman" w:hAnsi="Times New Roman" w:cs="Times New Roman"/>
      <w:b/>
      <w:bCs/>
      <w:color w:val="000000"/>
    </w:rPr>
  </w:style>
</w:styles>
</file>

<file path=word/webSettings.xml><?xml version="1.0" encoding="utf-8"?>
<w:webSettings xmlns:r="http://schemas.openxmlformats.org/officeDocument/2006/relationships" xmlns:w="http://schemas.openxmlformats.org/wordprocessingml/2006/main">
  <w:divs>
    <w:div w:id="49109874">
      <w:bodyDiv w:val="1"/>
      <w:marLeft w:val="0"/>
      <w:marRight w:val="0"/>
      <w:marTop w:val="0"/>
      <w:marBottom w:val="0"/>
      <w:divBdr>
        <w:top w:val="none" w:sz="0" w:space="0" w:color="auto"/>
        <w:left w:val="none" w:sz="0" w:space="0" w:color="auto"/>
        <w:bottom w:val="none" w:sz="0" w:space="0" w:color="auto"/>
        <w:right w:val="none" w:sz="0" w:space="0" w:color="auto"/>
      </w:divBdr>
    </w:div>
    <w:div w:id="49118888">
      <w:bodyDiv w:val="1"/>
      <w:marLeft w:val="0"/>
      <w:marRight w:val="0"/>
      <w:marTop w:val="0"/>
      <w:marBottom w:val="0"/>
      <w:divBdr>
        <w:top w:val="none" w:sz="0" w:space="0" w:color="auto"/>
        <w:left w:val="none" w:sz="0" w:space="0" w:color="auto"/>
        <w:bottom w:val="none" w:sz="0" w:space="0" w:color="auto"/>
        <w:right w:val="none" w:sz="0" w:space="0" w:color="auto"/>
      </w:divBdr>
    </w:div>
    <w:div w:id="96994742">
      <w:bodyDiv w:val="1"/>
      <w:marLeft w:val="0"/>
      <w:marRight w:val="0"/>
      <w:marTop w:val="0"/>
      <w:marBottom w:val="0"/>
      <w:divBdr>
        <w:top w:val="none" w:sz="0" w:space="0" w:color="auto"/>
        <w:left w:val="none" w:sz="0" w:space="0" w:color="auto"/>
        <w:bottom w:val="none" w:sz="0" w:space="0" w:color="auto"/>
        <w:right w:val="none" w:sz="0" w:space="0" w:color="auto"/>
      </w:divBdr>
    </w:div>
    <w:div w:id="292831985">
      <w:bodyDiv w:val="1"/>
      <w:marLeft w:val="0"/>
      <w:marRight w:val="0"/>
      <w:marTop w:val="0"/>
      <w:marBottom w:val="0"/>
      <w:divBdr>
        <w:top w:val="none" w:sz="0" w:space="0" w:color="auto"/>
        <w:left w:val="none" w:sz="0" w:space="0" w:color="auto"/>
        <w:bottom w:val="none" w:sz="0" w:space="0" w:color="auto"/>
        <w:right w:val="none" w:sz="0" w:space="0" w:color="auto"/>
      </w:divBdr>
    </w:div>
    <w:div w:id="347566082">
      <w:bodyDiv w:val="1"/>
      <w:marLeft w:val="0"/>
      <w:marRight w:val="0"/>
      <w:marTop w:val="0"/>
      <w:marBottom w:val="0"/>
      <w:divBdr>
        <w:top w:val="none" w:sz="0" w:space="0" w:color="auto"/>
        <w:left w:val="none" w:sz="0" w:space="0" w:color="auto"/>
        <w:bottom w:val="none" w:sz="0" w:space="0" w:color="auto"/>
        <w:right w:val="none" w:sz="0" w:space="0" w:color="auto"/>
      </w:divBdr>
    </w:div>
    <w:div w:id="372001026">
      <w:bodyDiv w:val="1"/>
      <w:marLeft w:val="0"/>
      <w:marRight w:val="0"/>
      <w:marTop w:val="0"/>
      <w:marBottom w:val="0"/>
      <w:divBdr>
        <w:top w:val="none" w:sz="0" w:space="0" w:color="auto"/>
        <w:left w:val="none" w:sz="0" w:space="0" w:color="auto"/>
        <w:bottom w:val="none" w:sz="0" w:space="0" w:color="auto"/>
        <w:right w:val="none" w:sz="0" w:space="0" w:color="auto"/>
      </w:divBdr>
    </w:div>
    <w:div w:id="434982155">
      <w:bodyDiv w:val="1"/>
      <w:marLeft w:val="0"/>
      <w:marRight w:val="0"/>
      <w:marTop w:val="0"/>
      <w:marBottom w:val="0"/>
      <w:divBdr>
        <w:top w:val="none" w:sz="0" w:space="0" w:color="auto"/>
        <w:left w:val="none" w:sz="0" w:space="0" w:color="auto"/>
        <w:bottom w:val="none" w:sz="0" w:space="0" w:color="auto"/>
        <w:right w:val="none" w:sz="0" w:space="0" w:color="auto"/>
      </w:divBdr>
    </w:div>
    <w:div w:id="445084116">
      <w:bodyDiv w:val="1"/>
      <w:marLeft w:val="0"/>
      <w:marRight w:val="0"/>
      <w:marTop w:val="0"/>
      <w:marBottom w:val="0"/>
      <w:divBdr>
        <w:top w:val="none" w:sz="0" w:space="0" w:color="auto"/>
        <w:left w:val="none" w:sz="0" w:space="0" w:color="auto"/>
        <w:bottom w:val="none" w:sz="0" w:space="0" w:color="auto"/>
        <w:right w:val="none" w:sz="0" w:space="0" w:color="auto"/>
      </w:divBdr>
    </w:div>
    <w:div w:id="496578620">
      <w:bodyDiv w:val="1"/>
      <w:marLeft w:val="0"/>
      <w:marRight w:val="0"/>
      <w:marTop w:val="0"/>
      <w:marBottom w:val="0"/>
      <w:divBdr>
        <w:top w:val="none" w:sz="0" w:space="0" w:color="auto"/>
        <w:left w:val="none" w:sz="0" w:space="0" w:color="auto"/>
        <w:bottom w:val="none" w:sz="0" w:space="0" w:color="auto"/>
        <w:right w:val="none" w:sz="0" w:space="0" w:color="auto"/>
      </w:divBdr>
    </w:div>
    <w:div w:id="500315797">
      <w:bodyDiv w:val="1"/>
      <w:marLeft w:val="0"/>
      <w:marRight w:val="0"/>
      <w:marTop w:val="0"/>
      <w:marBottom w:val="0"/>
      <w:divBdr>
        <w:top w:val="none" w:sz="0" w:space="0" w:color="auto"/>
        <w:left w:val="none" w:sz="0" w:space="0" w:color="auto"/>
        <w:bottom w:val="none" w:sz="0" w:space="0" w:color="auto"/>
        <w:right w:val="none" w:sz="0" w:space="0" w:color="auto"/>
      </w:divBdr>
    </w:div>
    <w:div w:id="529031351">
      <w:bodyDiv w:val="1"/>
      <w:marLeft w:val="0"/>
      <w:marRight w:val="0"/>
      <w:marTop w:val="0"/>
      <w:marBottom w:val="0"/>
      <w:divBdr>
        <w:top w:val="none" w:sz="0" w:space="0" w:color="auto"/>
        <w:left w:val="none" w:sz="0" w:space="0" w:color="auto"/>
        <w:bottom w:val="none" w:sz="0" w:space="0" w:color="auto"/>
        <w:right w:val="none" w:sz="0" w:space="0" w:color="auto"/>
      </w:divBdr>
    </w:div>
    <w:div w:id="567030936">
      <w:bodyDiv w:val="1"/>
      <w:marLeft w:val="0"/>
      <w:marRight w:val="0"/>
      <w:marTop w:val="0"/>
      <w:marBottom w:val="0"/>
      <w:divBdr>
        <w:top w:val="none" w:sz="0" w:space="0" w:color="auto"/>
        <w:left w:val="none" w:sz="0" w:space="0" w:color="auto"/>
        <w:bottom w:val="none" w:sz="0" w:space="0" w:color="auto"/>
        <w:right w:val="none" w:sz="0" w:space="0" w:color="auto"/>
      </w:divBdr>
    </w:div>
    <w:div w:id="629670715">
      <w:bodyDiv w:val="1"/>
      <w:marLeft w:val="0"/>
      <w:marRight w:val="0"/>
      <w:marTop w:val="0"/>
      <w:marBottom w:val="0"/>
      <w:divBdr>
        <w:top w:val="none" w:sz="0" w:space="0" w:color="auto"/>
        <w:left w:val="none" w:sz="0" w:space="0" w:color="auto"/>
        <w:bottom w:val="none" w:sz="0" w:space="0" w:color="auto"/>
        <w:right w:val="none" w:sz="0" w:space="0" w:color="auto"/>
      </w:divBdr>
    </w:div>
    <w:div w:id="779683773">
      <w:bodyDiv w:val="1"/>
      <w:marLeft w:val="0"/>
      <w:marRight w:val="0"/>
      <w:marTop w:val="0"/>
      <w:marBottom w:val="0"/>
      <w:divBdr>
        <w:top w:val="none" w:sz="0" w:space="0" w:color="auto"/>
        <w:left w:val="none" w:sz="0" w:space="0" w:color="auto"/>
        <w:bottom w:val="none" w:sz="0" w:space="0" w:color="auto"/>
        <w:right w:val="none" w:sz="0" w:space="0" w:color="auto"/>
      </w:divBdr>
    </w:div>
    <w:div w:id="793602445">
      <w:bodyDiv w:val="1"/>
      <w:marLeft w:val="0"/>
      <w:marRight w:val="0"/>
      <w:marTop w:val="0"/>
      <w:marBottom w:val="0"/>
      <w:divBdr>
        <w:top w:val="none" w:sz="0" w:space="0" w:color="auto"/>
        <w:left w:val="none" w:sz="0" w:space="0" w:color="auto"/>
        <w:bottom w:val="none" w:sz="0" w:space="0" w:color="auto"/>
        <w:right w:val="none" w:sz="0" w:space="0" w:color="auto"/>
      </w:divBdr>
      <w:divsChild>
        <w:div w:id="1049066976">
          <w:marLeft w:val="1477"/>
          <w:marRight w:val="73"/>
          <w:marTop w:val="0"/>
          <w:marBottom w:val="0"/>
          <w:divBdr>
            <w:top w:val="none" w:sz="0" w:space="0" w:color="auto"/>
            <w:left w:val="none" w:sz="0" w:space="0" w:color="auto"/>
            <w:bottom w:val="none" w:sz="0" w:space="0" w:color="auto"/>
            <w:right w:val="none" w:sz="0" w:space="0" w:color="auto"/>
          </w:divBdr>
          <w:divsChild>
            <w:div w:id="975791713">
              <w:marLeft w:val="0"/>
              <w:marRight w:val="0"/>
              <w:marTop w:val="100"/>
              <w:marBottom w:val="100"/>
              <w:divBdr>
                <w:top w:val="none" w:sz="0" w:space="0" w:color="auto"/>
                <w:left w:val="none" w:sz="0" w:space="0" w:color="auto"/>
                <w:bottom w:val="none" w:sz="0" w:space="0" w:color="auto"/>
                <w:right w:val="none" w:sz="0" w:space="0" w:color="auto"/>
              </w:divBdr>
              <w:divsChild>
                <w:div w:id="74129885">
                  <w:marLeft w:val="92"/>
                  <w:marRight w:val="92"/>
                  <w:marTop w:val="0"/>
                  <w:marBottom w:val="0"/>
                  <w:divBdr>
                    <w:top w:val="none" w:sz="0" w:space="0" w:color="auto"/>
                    <w:left w:val="none" w:sz="0" w:space="0" w:color="auto"/>
                    <w:bottom w:val="none" w:sz="0" w:space="0" w:color="auto"/>
                    <w:right w:val="none" w:sz="0" w:space="0" w:color="auto"/>
                  </w:divBdr>
                  <w:divsChild>
                    <w:div w:id="264458833">
                      <w:marLeft w:val="0"/>
                      <w:marRight w:val="0"/>
                      <w:marTop w:val="0"/>
                      <w:marBottom w:val="0"/>
                      <w:divBdr>
                        <w:top w:val="none" w:sz="0" w:space="0" w:color="auto"/>
                        <w:left w:val="none" w:sz="0" w:space="0" w:color="auto"/>
                        <w:bottom w:val="none" w:sz="0" w:space="0" w:color="auto"/>
                        <w:right w:val="none" w:sz="0" w:space="0" w:color="auto"/>
                      </w:divBdr>
                      <w:divsChild>
                        <w:div w:id="1037706676">
                          <w:marLeft w:val="0"/>
                          <w:marRight w:val="0"/>
                          <w:marTop w:val="0"/>
                          <w:marBottom w:val="0"/>
                          <w:divBdr>
                            <w:top w:val="none" w:sz="0" w:space="0" w:color="auto"/>
                            <w:left w:val="none" w:sz="0" w:space="0" w:color="auto"/>
                            <w:bottom w:val="none" w:sz="0" w:space="0" w:color="auto"/>
                            <w:right w:val="none" w:sz="0" w:space="0" w:color="auto"/>
                          </w:divBdr>
                          <w:divsChild>
                            <w:div w:id="87111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929373">
      <w:bodyDiv w:val="1"/>
      <w:marLeft w:val="0"/>
      <w:marRight w:val="0"/>
      <w:marTop w:val="0"/>
      <w:marBottom w:val="0"/>
      <w:divBdr>
        <w:top w:val="none" w:sz="0" w:space="0" w:color="auto"/>
        <w:left w:val="none" w:sz="0" w:space="0" w:color="auto"/>
        <w:bottom w:val="none" w:sz="0" w:space="0" w:color="auto"/>
        <w:right w:val="none" w:sz="0" w:space="0" w:color="auto"/>
      </w:divBdr>
    </w:div>
    <w:div w:id="899633671">
      <w:bodyDiv w:val="1"/>
      <w:marLeft w:val="0"/>
      <w:marRight w:val="0"/>
      <w:marTop w:val="0"/>
      <w:marBottom w:val="0"/>
      <w:divBdr>
        <w:top w:val="none" w:sz="0" w:space="0" w:color="auto"/>
        <w:left w:val="none" w:sz="0" w:space="0" w:color="auto"/>
        <w:bottom w:val="none" w:sz="0" w:space="0" w:color="auto"/>
        <w:right w:val="none" w:sz="0" w:space="0" w:color="auto"/>
      </w:divBdr>
    </w:div>
    <w:div w:id="923336914">
      <w:bodyDiv w:val="1"/>
      <w:marLeft w:val="0"/>
      <w:marRight w:val="0"/>
      <w:marTop w:val="0"/>
      <w:marBottom w:val="0"/>
      <w:divBdr>
        <w:top w:val="none" w:sz="0" w:space="0" w:color="auto"/>
        <w:left w:val="none" w:sz="0" w:space="0" w:color="auto"/>
        <w:bottom w:val="none" w:sz="0" w:space="0" w:color="auto"/>
        <w:right w:val="none" w:sz="0" w:space="0" w:color="auto"/>
      </w:divBdr>
    </w:div>
    <w:div w:id="933902758">
      <w:bodyDiv w:val="1"/>
      <w:marLeft w:val="0"/>
      <w:marRight w:val="0"/>
      <w:marTop w:val="0"/>
      <w:marBottom w:val="0"/>
      <w:divBdr>
        <w:top w:val="none" w:sz="0" w:space="0" w:color="auto"/>
        <w:left w:val="none" w:sz="0" w:space="0" w:color="auto"/>
        <w:bottom w:val="none" w:sz="0" w:space="0" w:color="auto"/>
        <w:right w:val="none" w:sz="0" w:space="0" w:color="auto"/>
      </w:divBdr>
    </w:div>
    <w:div w:id="982853107">
      <w:bodyDiv w:val="1"/>
      <w:marLeft w:val="0"/>
      <w:marRight w:val="0"/>
      <w:marTop w:val="0"/>
      <w:marBottom w:val="0"/>
      <w:divBdr>
        <w:top w:val="none" w:sz="0" w:space="0" w:color="auto"/>
        <w:left w:val="none" w:sz="0" w:space="0" w:color="auto"/>
        <w:bottom w:val="none" w:sz="0" w:space="0" w:color="auto"/>
        <w:right w:val="none" w:sz="0" w:space="0" w:color="auto"/>
      </w:divBdr>
    </w:div>
    <w:div w:id="1075200382">
      <w:bodyDiv w:val="1"/>
      <w:marLeft w:val="0"/>
      <w:marRight w:val="0"/>
      <w:marTop w:val="0"/>
      <w:marBottom w:val="0"/>
      <w:divBdr>
        <w:top w:val="none" w:sz="0" w:space="0" w:color="auto"/>
        <w:left w:val="none" w:sz="0" w:space="0" w:color="auto"/>
        <w:bottom w:val="none" w:sz="0" w:space="0" w:color="auto"/>
        <w:right w:val="none" w:sz="0" w:space="0" w:color="auto"/>
      </w:divBdr>
    </w:div>
    <w:div w:id="1084181678">
      <w:bodyDiv w:val="1"/>
      <w:marLeft w:val="0"/>
      <w:marRight w:val="0"/>
      <w:marTop w:val="0"/>
      <w:marBottom w:val="0"/>
      <w:divBdr>
        <w:top w:val="none" w:sz="0" w:space="0" w:color="auto"/>
        <w:left w:val="none" w:sz="0" w:space="0" w:color="auto"/>
        <w:bottom w:val="none" w:sz="0" w:space="0" w:color="auto"/>
        <w:right w:val="none" w:sz="0" w:space="0" w:color="auto"/>
      </w:divBdr>
    </w:div>
    <w:div w:id="1131706290">
      <w:bodyDiv w:val="1"/>
      <w:marLeft w:val="0"/>
      <w:marRight w:val="0"/>
      <w:marTop w:val="0"/>
      <w:marBottom w:val="0"/>
      <w:divBdr>
        <w:top w:val="none" w:sz="0" w:space="0" w:color="auto"/>
        <w:left w:val="none" w:sz="0" w:space="0" w:color="auto"/>
        <w:bottom w:val="none" w:sz="0" w:space="0" w:color="auto"/>
        <w:right w:val="none" w:sz="0" w:space="0" w:color="auto"/>
      </w:divBdr>
    </w:div>
    <w:div w:id="1198197183">
      <w:bodyDiv w:val="1"/>
      <w:marLeft w:val="0"/>
      <w:marRight w:val="0"/>
      <w:marTop w:val="0"/>
      <w:marBottom w:val="0"/>
      <w:divBdr>
        <w:top w:val="none" w:sz="0" w:space="0" w:color="auto"/>
        <w:left w:val="none" w:sz="0" w:space="0" w:color="auto"/>
        <w:bottom w:val="none" w:sz="0" w:space="0" w:color="auto"/>
        <w:right w:val="none" w:sz="0" w:space="0" w:color="auto"/>
      </w:divBdr>
    </w:div>
    <w:div w:id="1221794942">
      <w:bodyDiv w:val="1"/>
      <w:marLeft w:val="0"/>
      <w:marRight w:val="0"/>
      <w:marTop w:val="0"/>
      <w:marBottom w:val="0"/>
      <w:divBdr>
        <w:top w:val="none" w:sz="0" w:space="0" w:color="auto"/>
        <w:left w:val="none" w:sz="0" w:space="0" w:color="auto"/>
        <w:bottom w:val="none" w:sz="0" w:space="0" w:color="auto"/>
        <w:right w:val="none" w:sz="0" w:space="0" w:color="auto"/>
      </w:divBdr>
    </w:div>
    <w:div w:id="1228422529">
      <w:bodyDiv w:val="1"/>
      <w:marLeft w:val="0"/>
      <w:marRight w:val="0"/>
      <w:marTop w:val="0"/>
      <w:marBottom w:val="0"/>
      <w:divBdr>
        <w:top w:val="none" w:sz="0" w:space="0" w:color="auto"/>
        <w:left w:val="none" w:sz="0" w:space="0" w:color="auto"/>
        <w:bottom w:val="none" w:sz="0" w:space="0" w:color="auto"/>
        <w:right w:val="none" w:sz="0" w:space="0" w:color="auto"/>
      </w:divBdr>
    </w:div>
    <w:div w:id="1239828085">
      <w:bodyDiv w:val="1"/>
      <w:marLeft w:val="0"/>
      <w:marRight w:val="0"/>
      <w:marTop w:val="0"/>
      <w:marBottom w:val="0"/>
      <w:divBdr>
        <w:top w:val="none" w:sz="0" w:space="0" w:color="auto"/>
        <w:left w:val="none" w:sz="0" w:space="0" w:color="auto"/>
        <w:bottom w:val="none" w:sz="0" w:space="0" w:color="auto"/>
        <w:right w:val="none" w:sz="0" w:space="0" w:color="auto"/>
      </w:divBdr>
    </w:div>
    <w:div w:id="1257980062">
      <w:bodyDiv w:val="1"/>
      <w:marLeft w:val="0"/>
      <w:marRight w:val="0"/>
      <w:marTop w:val="0"/>
      <w:marBottom w:val="0"/>
      <w:divBdr>
        <w:top w:val="none" w:sz="0" w:space="0" w:color="auto"/>
        <w:left w:val="none" w:sz="0" w:space="0" w:color="auto"/>
        <w:bottom w:val="none" w:sz="0" w:space="0" w:color="auto"/>
        <w:right w:val="none" w:sz="0" w:space="0" w:color="auto"/>
      </w:divBdr>
    </w:div>
    <w:div w:id="1342246286">
      <w:bodyDiv w:val="1"/>
      <w:marLeft w:val="0"/>
      <w:marRight w:val="0"/>
      <w:marTop w:val="0"/>
      <w:marBottom w:val="0"/>
      <w:divBdr>
        <w:top w:val="none" w:sz="0" w:space="0" w:color="auto"/>
        <w:left w:val="none" w:sz="0" w:space="0" w:color="auto"/>
        <w:bottom w:val="none" w:sz="0" w:space="0" w:color="auto"/>
        <w:right w:val="none" w:sz="0" w:space="0" w:color="auto"/>
      </w:divBdr>
    </w:div>
    <w:div w:id="1437094007">
      <w:bodyDiv w:val="1"/>
      <w:marLeft w:val="0"/>
      <w:marRight w:val="0"/>
      <w:marTop w:val="0"/>
      <w:marBottom w:val="0"/>
      <w:divBdr>
        <w:top w:val="none" w:sz="0" w:space="0" w:color="auto"/>
        <w:left w:val="none" w:sz="0" w:space="0" w:color="auto"/>
        <w:bottom w:val="none" w:sz="0" w:space="0" w:color="auto"/>
        <w:right w:val="none" w:sz="0" w:space="0" w:color="auto"/>
      </w:divBdr>
    </w:div>
    <w:div w:id="1442460106">
      <w:bodyDiv w:val="1"/>
      <w:marLeft w:val="0"/>
      <w:marRight w:val="0"/>
      <w:marTop w:val="0"/>
      <w:marBottom w:val="0"/>
      <w:divBdr>
        <w:top w:val="none" w:sz="0" w:space="0" w:color="auto"/>
        <w:left w:val="none" w:sz="0" w:space="0" w:color="auto"/>
        <w:bottom w:val="none" w:sz="0" w:space="0" w:color="auto"/>
        <w:right w:val="none" w:sz="0" w:space="0" w:color="auto"/>
      </w:divBdr>
    </w:div>
    <w:div w:id="1552617240">
      <w:bodyDiv w:val="1"/>
      <w:marLeft w:val="0"/>
      <w:marRight w:val="0"/>
      <w:marTop w:val="0"/>
      <w:marBottom w:val="0"/>
      <w:divBdr>
        <w:top w:val="none" w:sz="0" w:space="0" w:color="auto"/>
        <w:left w:val="none" w:sz="0" w:space="0" w:color="auto"/>
        <w:bottom w:val="none" w:sz="0" w:space="0" w:color="auto"/>
        <w:right w:val="none" w:sz="0" w:space="0" w:color="auto"/>
      </w:divBdr>
    </w:div>
    <w:div w:id="1567491040">
      <w:bodyDiv w:val="1"/>
      <w:marLeft w:val="0"/>
      <w:marRight w:val="0"/>
      <w:marTop w:val="0"/>
      <w:marBottom w:val="0"/>
      <w:divBdr>
        <w:top w:val="none" w:sz="0" w:space="0" w:color="auto"/>
        <w:left w:val="none" w:sz="0" w:space="0" w:color="auto"/>
        <w:bottom w:val="none" w:sz="0" w:space="0" w:color="auto"/>
        <w:right w:val="none" w:sz="0" w:space="0" w:color="auto"/>
      </w:divBdr>
    </w:div>
    <w:div w:id="1569539982">
      <w:bodyDiv w:val="1"/>
      <w:marLeft w:val="0"/>
      <w:marRight w:val="0"/>
      <w:marTop w:val="0"/>
      <w:marBottom w:val="0"/>
      <w:divBdr>
        <w:top w:val="none" w:sz="0" w:space="0" w:color="auto"/>
        <w:left w:val="none" w:sz="0" w:space="0" w:color="auto"/>
        <w:bottom w:val="none" w:sz="0" w:space="0" w:color="auto"/>
        <w:right w:val="none" w:sz="0" w:space="0" w:color="auto"/>
      </w:divBdr>
    </w:div>
    <w:div w:id="1608004392">
      <w:bodyDiv w:val="1"/>
      <w:marLeft w:val="0"/>
      <w:marRight w:val="0"/>
      <w:marTop w:val="0"/>
      <w:marBottom w:val="0"/>
      <w:divBdr>
        <w:top w:val="none" w:sz="0" w:space="0" w:color="auto"/>
        <w:left w:val="none" w:sz="0" w:space="0" w:color="auto"/>
        <w:bottom w:val="none" w:sz="0" w:space="0" w:color="auto"/>
        <w:right w:val="none" w:sz="0" w:space="0" w:color="auto"/>
      </w:divBdr>
    </w:div>
    <w:div w:id="1641036473">
      <w:bodyDiv w:val="1"/>
      <w:marLeft w:val="0"/>
      <w:marRight w:val="0"/>
      <w:marTop w:val="0"/>
      <w:marBottom w:val="0"/>
      <w:divBdr>
        <w:top w:val="none" w:sz="0" w:space="0" w:color="auto"/>
        <w:left w:val="none" w:sz="0" w:space="0" w:color="auto"/>
        <w:bottom w:val="none" w:sz="0" w:space="0" w:color="auto"/>
        <w:right w:val="none" w:sz="0" w:space="0" w:color="auto"/>
      </w:divBdr>
    </w:div>
    <w:div w:id="1664895775">
      <w:bodyDiv w:val="1"/>
      <w:marLeft w:val="0"/>
      <w:marRight w:val="0"/>
      <w:marTop w:val="0"/>
      <w:marBottom w:val="0"/>
      <w:divBdr>
        <w:top w:val="none" w:sz="0" w:space="0" w:color="auto"/>
        <w:left w:val="none" w:sz="0" w:space="0" w:color="auto"/>
        <w:bottom w:val="none" w:sz="0" w:space="0" w:color="auto"/>
        <w:right w:val="none" w:sz="0" w:space="0" w:color="auto"/>
      </w:divBdr>
    </w:div>
    <w:div w:id="1692225097">
      <w:bodyDiv w:val="1"/>
      <w:marLeft w:val="0"/>
      <w:marRight w:val="0"/>
      <w:marTop w:val="0"/>
      <w:marBottom w:val="0"/>
      <w:divBdr>
        <w:top w:val="none" w:sz="0" w:space="0" w:color="auto"/>
        <w:left w:val="none" w:sz="0" w:space="0" w:color="auto"/>
        <w:bottom w:val="none" w:sz="0" w:space="0" w:color="auto"/>
        <w:right w:val="none" w:sz="0" w:space="0" w:color="auto"/>
      </w:divBdr>
    </w:div>
    <w:div w:id="1740133755">
      <w:bodyDiv w:val="1"/>
      <w:marLeft w:val="0"/>
      <w:marRight w:val="0"/>
      <w:marTop w:val="0"/>
      <w:marBottom w:val="0"/>
      <w:divBdr>
        <w:top w:val="none" w:sz="0" w:space="0" w:color="auto"/>
        <w:left w:val="none" w:sz="0" w:space="0" w:color="auto"/>
        <w:bottom w:val="none" w:sz="0" w:space="0" w:color="auto"/>
        <w:right w:val="none" w:sz="0" w:space="0" w:color="auto"/>
      </w:divBdr>
    </w:div>
    <w:div w:id="1740320386">
      <w:bodyDiv w:val="1"/>
      <w:marLeft w:val="0"/>
      <w:marRight w:val="0"/>
      <w:marTop w:val="0"/>
      <w:marBottom w:val="0"/>
      <w:divBdr>
        <w:top w:val="none" w:sz="0" w:space="0" w:color="auto"/>
        <w:left w:val="none" w:sz="0" w:space="0" w:color="auto"/>
        <w:bottom w:val="none" w:sz="0" w:space="0" w:color="auto"/>
        <w:right w:val="none" w:sz="0" w:space="0" w:color="auto"/>
      </w:divBdr>
    </w:div>
    <w:div w:id="1876454975">
      <w:bodyDiv w:val="1"/>
      <w:marLeft w:val="0"/>
      <w:marRight w:val="0"/>
      <w:marTop w:val="0"/>
      <w:marBottom w:val="0"/>
      <w:divBdr>
        <w:top w:val="none" w:sz="0" w:space="0" w:color="auto"/>
        <w:left w:val="none" w:sz="0" w:space="0" w:color="auto"/>
        <w:bottom w:val="none" w:sz="0" w:space="0" w:color="auto"/>
        <w:right w:val="none" w:sz="0" w:space="0" w:color="auto"/>
      </w:divBdr>
    </w:div>
    <w:div w:id="1913613137">
      <w:bodyDiv w:val="1"/>
      <w:marLeft w:val="0"/>
      <w:marRight w:val="0"/>
      <w:marTop w:val="0"/>
      <w:marBottom w:val="0"/>
      <w:divBdr>
        <w:top w:val="none" w:sz="0" w:space="0" w:color="auto"/>
        <w:left w:val="none" w:sz="0" w:space="0" w:color="auto"/>
        <w:bottom w:val="none" w:sz="0" w:space="0" w:color="auto"/>
        <w:right w:val="none" w:sz="0" w:space="0" w:color="auto"/>
      </w:divBdr>
    </w:div>
    <w:div w:id="1921987007">
      <w:bodyDiv w:val="1"/>
      <w:marLeft w:val="0"/>
      <w:marRight w:val="0"/>
      <w:marTop w:val="0"/>
      <w:marBottom w:val="0"/>
      <w:divBdr>
        <w:top w:val="none" w:sz="0" w:space="0" w:color="auto"/>
        <w:left w:val="none" w:sz="0" w:space="0" w:color="auto"/>
        <w:bottom w:val="none" w:sz="0" w:space="0" w:color="auto"/>
        <w:right w:val="none" w:sz="0" w:space="0" w:color="auto"/>
      </w:divBdr>
    </w:div>
    <w:div w:id="2014912716">
      <w:bodyDiv w:val="1"/>
      <w:marLeft w:val="0"/>
      <w:marRight w:val="0"/>
      <w:marTop w:val="0"/>
      <w:marBottom w:val="0"/>
      <w:divBdr>
        <w:top w:val="none" w:sz="0" w:space="0" w:color="auto"/>
        <w:left w:val="none" w:sz="0" w:space="0" w:color="auto"/>
        <w:bottom w:val="none" w:sz="0" w:space="0" w:color="auto"/>
        <w:right w:val="none" w:sz="0" w:space="0" w:color="auto"/>
      </w:divBdr>
    </w:div>
    <w:div w:id="2018533810">
      <w:bodyDiv w:val="1"/>
      <w:marLeft w:val="0"/>
      <w:marRight w:val="0"/>
      <w:marTop w:val="0"/>
      <w:marBottom w:val="0"/>
      <w:divBdr>
        <w:top w:val="none" w:sz="0" w:space="0" w:color="auto"/>
        <w:left w:val="none" w:sz="0" w:space="0" w:color="auto"/>
        <w:bottom w:val="none" w:sz="0" w:space="0" w:color="auto"/>
        <w:right w:val="none" w:sz="0" w:space="0" w:color="auto"/>
      </w:divBdr>
    </w:div>
    <w:div w:id="2051831643">
      <w:bodyDiv w:val="1"/>
      <w:marLeft w:val="0"/>
      <w:marRight w:val="0"/>
      <w:marTop w:val="0"/>
      <w:marBottom w:val="0"/>
      <w:divBdr>
        <w:top w:val="none" w:sz="0" w:space="0" w:color="auto"/>
        <w:left w:val="none" w:sz="0" w:space="0" w:color="auto"/>
        <w:bottom w:val="none" w:sz="0" w:space="0" w:color="auto"/>
        <w:right w:val="none" w:sz="0" w:space="0" w:color="auto"/>
      </w:divBdr>
    </w:div>
    <w:div w:id="2099716881">
      <w:bodyDiv w:val="1"/>
      <w:marLeft w:val="0"/>
      <w:marRight w:val="0"/>
      <w:marTop w:val="0"/>
      <w:marBottom w:val="0"/>
      <w:divBdr>
        <w:top w:val="none" w:sz="0" w:space="0" w:color="auto"/>
        <w:left w:val="none" w:sz="0" w:space="0" w:color="auto"/>
        <w:bottom w:val="none" w:sz="0" w:space="0" w:color="auto"/>
        <w:right w:val="none" w:sz="0" w:space="0" w:color="auto"/>
      </w:divBdr>
    </w:div>
    <w:div w:id="21031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31</Pages>
  <Words>5691</Words>
  <Characters>31302</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36920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32553337</dc:creator>
  <cp:lastModifiedBy>Fe y Alegria A 2</cp:lastModifiedBy>
  <cp:revision>2</cp:revision>
  <dcterms:created xsi:type="dcterms:W3CDTF">2012-05-30T17:32:00Z</dcterms:created>
  <dcterms:modified xsi:type="dcterms:W3CDTF">2012-05-30T17:32:00Z</dcterms:modified>
</cp:coreProperties>
</file>